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AA80D" w14:textId="77777777" w:rsidR="00EF308B" w:rsidRDefault="006C5FCF">
      <w:pPr>
        <w:pStyle w:val="Normalfd6decb6"/>
        <w:spacing w:line="0" w:lineRule="atLeast"/>
        <w:jc w:val="center"/>
        <w:rPr>
          <w:rFonts w:hAnsi="方正黑体_GBK" w:cs="方正黑体_GBK" w:hint="eastAsia"/>
          <w:b/>
          <w:bCs/>
          <w:kern w:val="0"/>
          <w:sz w:val="24"/>
          <w:szCs w:val="24"/>
        </w:rPr>
      </w:pPr>
      <w:r>
        <w:rPr>
          <w:rFonts w:hAnsi="方正黑体_GBK" w:cs="方正黑体_GBK" w:hint="eastAsia"/>
          <w:b/>
          <w:bCs/>
          <w:kern w:val="0"/>
          <w:sz w:val="24"/>
          <w:szCs w:val="24"/>
        </w:rPr>
        <w:t>理财产品说明书</w:t>
      </w:r>
    </w:p>
    <w:p w14:paraId="56ADD1F0" w14:textId="77777777" w:rsidR="00EF308B" w:rsidRDefault="006C5FCF">
      <w:pPr>
        <w:pStyle w:val="Normalfd6decb6"/>
        <w:spacing w:line="0" w:lineRule="atLeast"/>
        <w:jc w:val="center"/>
        <w:rPr>
          <w:rFonts w:hAnsi="方正黑体_GBK" w:cs="方正黑体_GBK" w:hint="eastAsia"/>
          <w:b/>
          <w:bCs/>
          <w:i/>
          <w:iCs/>
          <w:kern w:val="0"/>
          <w:sz w:val="24"/>
          <w:szCs w:val="24"/>
          <w:u w:val="single"/>
        </w:rPr>
      </w:pPr>
      <w:r>
        <w:rPr>
          <w:rFonts w:hAnsi="方正黑体_GBK" w:cs="方正黑体_GBK" w:hint="eastAsia"/>
          <w:b/>
          <w:bCs/>
          <w:i/>
          <w:iCs/>
          <w:kern w:val="0"/>
          <w:sz w:val="24"/>
          <w:szCs w:val="24"/>
          <w:u w:val="single"/>
        </w:rPr>
        <w:t>“理财非存款、产品有风险、投资须谨慎”！</w:t>
      </w:r>
    </w:p>
    <w:p w14:paraId="655BCE82" w14:textId="77777777" w:rsidR="00EF308B" w:rsidRDefault="006C5FCF">
      <w:pPr>
        <w:pStyle w:val="NormalWeb1679184d"/>
        <w:spacing w:line="200" w:lineRule="exact"/>
        <w:ind w:firstLine="0"/>
        <w:jc w:val="both"/>
        <w:rPr>
          <w:rFonts w:hAnsi="方正黑体_GBK" w:cs="方正黑体_GBK" w:hint="eastAsia"/>
          <w:b/>
          <w:color w:val="3D3D3D"/>
          <w:sz w:val="15"/>
          <w:szCs w:val="15"/>
        </w:rPr>
      </w:pPr>
      <w:r>
        <w:rPr>
          <w:rFonts w:hAnsi="方正黑体_GBK" w:cs="方正黑体_GBK" w:hint="eastAsia"/>
          <w:b/>
          <w:color w:val="3D3D3D"/>
          <w:sz w:val="15"/>
          <w:szCs w:val="15"/>
        </w:rPr>
        <w:t>第一条</w:t>
      </w:r>
      <w:r>
        <w:rPr>
          <w:rFonts w:hAnsi="方正黑体_GBK" w:cs="方正黑体_GBK" w:hint="eastAsia"/>
          <w:b/>
          <w:color w:val="3D3D3D"/>
          <w:sz w:val="15"/>
          <w:szCs w:val="15"/>
        </w:rPr>
        <w:t xml:space="preserve">  </w:t>
      </w:r>
      <w:r>
        <w:rPr>
          <w:rFonts w:hAnsi="方正黑体_GBK" w:cs="方正黑体_GBK" w:hint="eastAsia"/>
          <w:b/>
          <w:color w:val="3D3D3D"/>
          <w:sz w:val="15"/>
          <w:szCs w:val="15"/>
        </w:rPr>
        <w:t>产品基本要素</w:t>
      </w:r>
    </w:p>
    <w:tbl>
      <w:tblPr>
        <w:tblW w:w="10343" w:type="dxa"/>
        <w:jc w:val="center"/>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bottom w:w="57" w:type="dxa"/>
        </w:tblCellMar>
        <w:tblLook w:val="04A0" w:firstRow="1" w:lastRow="0" w:firstColumn="1" w:lastColumn="0" w:noHBand="0" w:noVBand="1"/>
      </w:tblPr>
      <w:tblGrid>
        <w:gridCol w:w="1859"/>
        <w:gridCol w:w="8484"/>
      </w:tblGrid>
      <w:tr w:rsidR="00EF308B" w14:paraId="46C75658" w14:textId="77777777">
        <w:trPr>
          <w:trHeight w:val="23"/>
          <w:jc w:val="center"/>
        </w:trPr>
        <w:tc>
          <w:tcPr>
            <w:tcW w:w="1859" w:type="dxa"/>
            <w:tcBorders>
              <w:top w:val="single" w:sz="4" w:space="0" w:color="auto"/>
              <w:left w:val="single" w:sz="4" w:space="0" w:color="auto"/>
              <w:bottom w:val="single" w:sz="2" w:space="0" w:color="auto"/>
              <w:right w:val="single" w:sz="4" w:space="0" w:color="auto"/>
              <w:tl2br w:val="nil"/>
              <w:tr2bl w:val="nil"/>
            </w:tcBorders>
            <w:vAlign w:val="center"/>
          </w:tcPr>
          <w:p w14:paraId="0E0E47C4"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产品名称</w:t>
            </w:r>
          </w:p>
        </w:tc>
        <w:tc>
          <w:tcPr>
            <w:tcW w:w="8484" w:type="dxa"/>
            <w:tcBorders>
              <w:top w:val="single" w:sz="4" w:space="0" w:color="auto"/>
              <w:left w:val="nil"/>
              <w:bottom w:val="single" w:sz="2" w:space="0" w:color="auto"/>
              <w:right w:val="single" w:sz="4" w:space="0" w:color="auto"/>
              <w:tl2br w:val="nil"/>
              <w:tr2bl w:val="nil"/>
            </w:tcBorders>
            <w:vAlign w:val="center"/>
          </w:tcPr>
          <w:p w14:paraId="54E3EB51"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南银理财鼎瑞悦稳（最低持有</w:t>
            </w:r>
            <w:r>
              <w:rPr>
                <w:rFonts w:hAnsi="方正黑体_GBK" w:cs="方正黑体_GBK" w:hint="eastAsia"/>
                <w:kern w:val="0"/>
                <w:sz w:val="18"/>
                <w:szCs w:val="18"/>
              </w:rPr>
              <w:t>14</w:t>
            </w:r>
            <w:r>
              <w:rPr>
                <w:rFonts w:hAnsi="方正黑体_GBK" w:cs="方正黑体_GBK" w:hint="eastAsia"/>
                <w:kern w:val="0"/>
                <w:sz w:val="18"/>
                <w:szCs w:val="18"/>
              </w:rPr>
              <w:t>天）公募人民币理财产品</w:t>
            </w:r>
          </w:p>
        </w:tc>
      </w:tr>
      <w:tr w:rsidR="00EF308B" w14:paraId="2FA668E9" w14:textId="77777777">
        <w:trPr>
          <w:trHeight w:val="23"/>
          <w:jc w:val="center"/>
        </w:trPr>
        <w:tc>
          <w:tcPr>
            <w:tcW w:w="1859" w:type="dxa"/>
            <w:tcBorders>
              <w:top w:val="single" w:sz="2" w:space="0" w:color="auto"/>
              <w:left w:val="single" w:sz="2" w:space="0" w:color="auto"/>
              <w:bottom w:val="single" w:sz="2" w:space="0" w:color="auto"/>
              <w:right w:val="single" w:sz="2" w:space="0" w:color="auto"/>
            </w:tcBorders>
            <w:vAlign w:val="center"/>
          </w:tcPr>
          <w:p w14:paraId="68485897"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产品类型</w:t>
            </w:r>
          </w:p>
        </w:tc>
        <w:tc>
          <w:tcPr>
            <w:tcW w:w="8484" w:type="dxa"/>
            <w:tcBorders>
              <w:top w:val="single" w:sz="2" w:space="0" w:color="auto"/>
              <w:left w:val="single" w:sz="2" w:space="0" w:color="auto"/>
              <w:bottom w:val="single" w:sz="2" w:space="0" w:color="auto"/>
              <w:right w:val="single" w:sz="2" w:space="0" w:color="auto"/>
            </w:tcBorders>
            <w:vAlign w:val="center"/>
          </w:tcPr>
          <w:p w14:paraId="3A7B84E7"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开放式、固定收益类、公募、净值型</w:t>
            </w:r>
          </w:p>
        </w:tc>
      </w:tr>
      <w:tr w:rsidR="00EF308B" w14:paraId="342EFEAF" w14:textId="77777777">
        <w:trPr>
          <w:trHeight w:val="23"/>
          <w:jc w:val="center"/>
        </w:trPr>
        <w:tc>
          <w:tcPr>
            <w:tcW w:w="1859" w:type="dxa"/>
            <w:tcBorders>
              <w:top w:val="single" w:sz="2" w:space="0" w:color="auto"/>
              <w:left w:val="single" w:sz="2" w:space="0" w:color="auto"/>
              <w:bottom w:val="single" w:sz="2" w:space="0" w:color="auto"/>
              <w:right w:val="single" w:sz="2" w:space="0" w:color="auto"/>
            </w:tcBorders>
            <w:vAlign w:val="center"/>
          </w:tcPr>
          <w:p w14:paraId="1E138811"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募集方式</w:t>
            </w:r>
          </w:p>
        </w:tc>
        <w:tc>
          <w:tcPr>
            <w:tcW w:w="8484" w:type="dxa"/>
            <w:tcBorders>
              <w:top w:val="single" w:sz="2" w:space="0" w:color="auto"/>
              <w:left w:val="single" w:sz="2" w:space="0" w:color="auto"/>
              <w:bottom w:val="single" w:sz="2" w:space="0" w:color="auto"/>
              <w:right w:val="single" w:sz="2" w:space="0" w:color="auto"/>
            </w:tcBorders>
            <w:vAlign w:val="center"/>
          </w:tcPr>
          <w:p w14:paraId="6E57AA59"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公开募集</w:t>
            </w:r>
          </w:p>
        </w:tc>
      </w:tr>
      <w:tr w:rsidR="00EF308B" w14:paraId="35E37C1B" w14:textId="77777777">
        <w:trPr>
          <w:trHeight w:val="23"/>
          <w:jc w:val="center"/>
        </w:trPr>
        <w:tc>
          <w:tcPr>
            <w:tcW w:w="1859" w:type="dxa"/>
            <w:tcBorders>
              <w:top w:val="single" w:sz="2" w:space="0" w:color="auto"/>
              <w:left w:val="single" w:sz="4" w:space="0" w:color="auto"/>
              <w:bottom w:val="single" w:sz="4" w:space="0" w:color="auto"/>
              <w:right w:val="single" w:sz="4" w:space="0" w:color="auto"/>
              <w:tl2br w:val="nil"/>
              <w:tr2bl w:val="nil"/>
            </w:tcBorders>
            <w:vAlign w:val="center"/>
          </w:tcPr>
          <w:p w14:paraId="09ED5E36"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理财产品代码</w:t>
            </w:r>
          </w:p>
        </w:tc>
        <w:tc>
          <w:tcPr>
            <w:tcW w:w="8484" w:type="dxa"/>
            <w:tcBorders>
              <w:top w:val="single" w:sz="2" w:space="0" w:color="auto"/>
              <w:left w:val="nil"/>
              <w:bottom w:val="single" w:sz="4" w:space="0" w:color="auto"/>
              <w:right w:val="single" w:sz="4" w:space="0" w:color="auto"/>
              <w:tl2br w:val="nil"/>
              <w:tr2bl w:val="nil"/>
            </w:tcBorders>
            <w:vAlign w:val="center"/>
          </w:tcPr>
          <w:p w14:paraId="724400E6"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ZZ700322302141</w:t>
            </w:r>
          </w:p>
        </w:tc>
      </w:tr>
      <w:tr w:rsidR="00EF308B" w14:paraId="13A4B80B"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731CD7B8"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产品登记编码</w:t>
            </w:r>
          </w:p>
        </w:tc>
        <w:tc>
          <w:tcPr>
            <w:tcW w:w="8484" w:type="dxa"/>
            <w:tcBorders>
              <w:top w:val="single" w:sz="4" w:space="0" w:color="auto"/>
              <w:left w:val="nil"/>
              <w:bottom w:val="single" w:sz="4" w:space="0" w:color="auto"/>
              <w:right w:val="single" w:sz="4" w:space="0" w:color="auto"/>
              <w:tl2br w:val="nil"/>
              <w:tr2bl w:val="nil"/>
            </w:tcBorders>
            <w:vAlign w:val="center"/>
          </w:tcPr>
          <w:p w14:paraId="348CABB9"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Z7003223000182(</w:t>
            </w:r>
            <w:r>
              <w:rPr>
                <w:rFonts w:hAnsi="方正黑体_GBK" w:cs="方正黑体_GBK" w:hint="eastAsia"/>
                <w:kern w:val="0"/>
                <w:sz w:val="18"/>
                <w:szCs w:val="18"/>
              </w:rPr>
              <w:t>投资者可依据该编码在中国理财网</w:t>
            </w:r>
            <w:r>
              <w:rPr>
                <w:rFonts w:hAnsi="方正黑体_GBK" w:cs="方正黑体_GBK" w:hint="eastAsia"/>
                <w:kern w:val="0"/>
                <w:sz w:val="18"/>
                <w:szCs w:val="18"/>
              </w:rPr>
              <w:t>www.chinawealth.com.cn</w:t>
            </w:r>
            <w:r>
              <w:rPr>
                <w:rFonts w:hAnsi="方正黑体_GBK" w:cs="方正黑体_GBK" w:hint="eastAsia"/>
                <w:kern w:val="0"/>
                <w:sz w:val="18"/>
                <w:szCs w:val="18"/>
              </w:rPr>
              <w:t>查询理财产品相关信息）</w:t>
            </w:r>
          </w:p>
        </w:tc>
      </w:tr>
      <w:tr w:rsidR="00EF308B" w14:paraId="304A863D"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1353DB0"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内部销售代码</w:t>
            </w:r>
          </w:p>
        </w:tc>
        <w:tc>
          <w:tcPr>
            <w:tcW w:w="8484" w:type="dxa"/>
            <w:tcBorders>
              <w:top w:val="single" w:sz="4" w:space="0" w:color="auto"/>
              <w:left w:val="nil"/>
              <w:bottom w:val="single" w:sz="4" w:space="0" w:color="auto"/>
              <w:right w:val="single" w:sz="4" w:space="0" w:color="auto"/>
              <w:tl2br w:val="nil"/>
              <w:tr2bl w:val="nil"/>
            </w:tcBorders>
            <w:vAlign w:val="center"/>
          </w:tcPr>
          <w:p w14:paraId="628C4B8C"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A</w:t>
            </w:r>
            <w:r>
              <w:rPr>
                <w:rFonts w:hAnsi="方正黑体_GBK" w:cs="方正黑体_GBK" w:hint="eastAsia"/>
                <w:sz w:val="18"/>
                <w:szCs w:val="18"/>
              </w:rPr>
              <w:t>份额：</w:t>
            </w:r>
            <w:r>
              <w:rPr>
                <w:rFonts w:hAnsi="方正黑体_GBK" w:cs="方正黑体_GBK" w:hint="eastAsia"/>
                <w:sz w:val="18"/>
                <w:szCs w:val="18"/>
              </w:rPr>
              <w:t>A32014</w:t>
            </w:r>
          </w:p>
          <w:p w14:paraId="3B3B260E"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B</w:t>
            </w:r>
            <w:r>
              <w:rPr>
                <w:rFonts w:hAnsi="方正黑体_GBK" w:cs="方正黑体_GBK" w:hint="eastAsia"/>
                <w:sz w:val="18"/>
                <w:szCs w:val="18"/>
              </w:rPr>
              <w:t>份额：</w:t>
            </w:r>
            <w:r>
              <w:rPr>
                <w:rFonts w:hAnsi="方正黑体_GBK" w:cs="方正黑体_GBK" w:hint="eastAsia"/>
                <w:sz w:val="18"/>
                <w:szCs w:val="18"/>
              </w:rPr>
              <w:t>A32015</w:t>
            </w:r>
          </w:p>
          <w:p w14:paraId="672FCC03"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C</w:t>
            </w:r>
            <w:r>
              <w:rPr>
                <w:rFonts w:hAnsi="方正黑体_GBK" w:cs="方正黑体_GBK" w:hint="eastAsia"/>
                <w:sz w:val="18"/>
                <w:szCs w:val="18"/>
              </w:rPr>
              <w:t>份额：</w:t>
            </w:r>
            <w:r>
              <w:rPr>
                <w:rFonts w:hAnsi="方正黑体_GBK" w:cs="方正黑体_GBK" w:hint="eastAsia"/>
                <w:sz w:val="18"/>
                <w:szCs w:val="18"/>
              </w:rPr>
              <w:t>A32016</w:t>
            </w:r>
          </w:p>
          <w:p w14:paraId="2FB282A1"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D</w:t>
            </w:r>
            <w:r>
              <w:rPr>
                <w:rFonts w:hAnsi="方正黑体_GBK" w:cs="方正黑体_GBK" w:hint="eastAsia"/>
                <w:sz w:val="18"/>
                <w:szCs w:val="18"/>
              </w:rPr>
              <w:t>份额：</w:t>
            </w:r>
            <w:r>
              <w:rPr>
                <w:rFonts w:hAnsi="方正黑体_GBK" w:cs="方正黑体_GBK" w:hint="eastAsia"/>
                <w:sz w:val="18"/>
                <w:szCs w:val="18"/>
              </w:rPr>
              <w:t>A32028</w:t>
            </w:r>
          </w:p>
          <w:p w14:paraId="6E4A37C6"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注：本产品不同份额针对不同的销售机构及客群进行销售，设置有不同的销售费和管理费，具体客群划分标准以销售机构为准</w:t>
            </w:r>
          </w:p>
        </w:tc>
      </w:tr>
      <w:tr w:rsidR="00EF308B" w14:paraId="4B5D8640"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60CADCC"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理财期限</w:t>
            </w:r>
          </w:p>
        </w:tc>
        <w:tc>
          <w:tcPr>
            <w:tcW w:w="8484" w:type="dxa"/>
            <w:tcBorders>
              <w:top w:val="single" w:sz="4" w:space="0" w:color="auto"/>
              <w:left w:val="nil"/>
              <w:bottom w:val="single" w:sz="4" w:space="0" w:color="auto"/>
              <w:right w:val="single" w:sz="4" w:space="0" w:color="auto"/>
              <w:tl2br w:val="nil"/>
              <w:tr2bl w:val="nil"/>
            </w:tcBorders>
            <w:vAlign w:val="center"/>
          </w:tcPr>
          <w:p w14:paraId="1F744A92" w14:textId="77777777" w:rsidR="00EF308B" w:rsidRDefault="006C5FCF">
            <w:pPr>
              <w:widowControl/>
              <w:spacing w:line="200" w:lineRule="exact"/>
              <w:jc w:val="left"/>
              <w:textAlignment w:val="center"/>
              <w:rPr>
                <w:rFonts w:hAnsi="方正黑体_GBK" w:cs="方正黑体_GBK" w:hint="eastAsia"/>
                <w:kern w:val="0"/>
                <w:sz w:val="18"/>
                <w:szCs w:val="18"/>
              </w:rPr>
            </w:pPr>
            <w:r>
              <w:rPr>
                <w:rFonts w:hAnsi="方正黑体_GBK" w:cs="方正黑体_GBK" w:hint="eastAsia"/>
                <w:sz w:val="18"/>
                <w:szCs w:val="18"/>
              </w:rPr>
              <w:t>10</w:t>
            </w:r>
            <w:r>
              <w:rPr>
                <w:rFonts w:hAnsi="方正黑体_GBK" w:cs="方正黑体_GBK" w:hint="eastAsia"/>
                <w:sz w:val="18"/>
                <w:szCs w:val="18"/>
              </w:rPr>
              <w:t>年</w:t>
            </w:r>
            <w:r>
              <w:rPr>
                <w:rFonts w:hAnsi="方正黑体_GBK" w:cs="方正黑体_GBK" w:hint="eastAsia"/>
                <w:kern w:val="0"/>
                <w:sz w:val="18"/>
                <w:szCs w:val="18"/>
              </w:rPr>
              <w:t>（管理人有权提前终止或延期终止）</w:t>
            </w:r>
          </w:p>
        </w:tc>
      </w:tr>
      <w:tr w:rsidR="00EF308B" w14:paraId="66FD76C2"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5DF41C77"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销售区域</w:t>
            </w:r>
          </w:p>
        </w:tc>
        <w:tc>
          <w:tcPr>
            <w:tcW w:w="8484" w:type="dxa"/>
            <w:tcBorders>
              <w:top w:val="single" w:sz="4" w:space="0" w:color="auto"/>
              <w:left w:val="nil"/>
              <w:bottom w:val="single" w:sz="4" w:space="0" w:color="auto"/>
              <w:right w:val="single" w:sz="4" w:space="0" w:color="auto"/>
              <w:tl2br w:val="nil"/>
              <w:tr2bl w:val="nil"/>
            </w:tcBorders>
            <w:vAlign w:val="center"/>
          </w:tcPr>
          <w:p w14:paraId="78F4EB8D"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全国</w:t>
            </w:r>
          </w:p>
        </w:tc>
      </w:tr>
      <w:tr w:rsidR="00EF308B" w14:paraId="0E654F5B"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4C1D81B"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币种</w:t>
            </w:r>
          </w:p>
        </w:tc>
        <w:tc>
          <w:tcPr>
            <w:tcW w:w="8484" w:type="dxa"/>
            <w:tcBorders>
              <w:top w:val="single" w:sz="4" w:space="0" w:color="auto"/>
              <w:left w:val="nil"/>
              <w:bottom w:val="single" w:sz="4" w:space="0" w:color="auto"/>
              <w:right w:val="single" w:sz="4" w:space="0" w:color="auto"/>
              <w:tl2br w:val="nil"/>
              <w:tr2bl w:val="nil"/>
            </w:tcBorders>
            <w:vAlign w:val="center"/>
          </w:tcPr>
          <w:p w14:paraId="3B8C3F4D" w14:textId="77777777" w:rsidR="00EF308B" w:rsidRDefault="006C5FCF">
            <w:pPr>
              <w:widowControl/>
              <w:spacing w:line="200" w:lineRule="exact"/>
              <w:jc w:val="left"/>
              <w:textAlignment w:val="center"/>
              <w:rPr>
                <w:rFonts w:hAnsi="方正黑体_GBK" w:cs="方正黑体_GBK" w:hint="eastAsia"/>
                <w:kern w:val="0"/>
                <w:sz w:val="18"/>
                <w:szCs w:val="18"/>
              </w:rPr>
            </w:pPr>
            <w:r>
              <w:rPr>
                <w:rFonts w:hAnsi="方正黑体_GBK" w:cs="方正黑体_GBK" w:hint="eastAsia"/>
                <w:kern w:val="0"/>
                <w:sz w:val="18"/>
                <w:szCs w:val="18"/>
              </w:rPr>
              <w:t>人民币</w:t>
            </w:r>
          </w:p>
        </w:tc>
      </w:tr>
      <w:tr w:rsidR="00EF308B" w14:paraId="52E5D4C7"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5FA21C7D"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产品规模</w:t>
            </w:r>
          </w:p>
        </w:tc>
        <w:tc>
          <w:tcPr>
            <w:tcW w:w="8484" w:type="dxa"/>
            <w:tcBorders>
              <w:top w:val="single" w:sz="4" w:space="0" w:color="auto"/>
              <w:left w:val="nil"/>
              <w:bottom w:val="single" w:sz="4" w:space="0" w:color="auto"/>
              <w:right w:val="single" w:sz="4" w:space="0" w:color="auto"/>
              <w:tl2br w:val="nil"/>
              <w:tr2bl w:val="nil"/>
            </w:tcBorders>
            <w:vAlign w:val="center"/>
          </w:tcPr>
          <w:p w14:paraId="692BDDB8"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本理财产品规模上限为</w:t>
            </w:r>
            <w:r>
              <w:rPr>
                <w:rFonts w:hAnsi="方正黑体_GBK" w:cs="方正黑体_GBK" w:hint="eastAsia"/>
                <w:sz w:val="18"/>
                <w:szCs w:val="18"/>
              </w:rPr>
              <w:t>1000</w:t>
            </w:r>
            <w:r>
              <w:rPr>
                <w:rFonts w:hAnsi="方正黑体_GBK" w:cs="方正黑体_GBK" w:hint="eastAsia"/>
                <w:sz w:val="18"/>
                <w:szCs w:val="18"/>
              </w:rPr>
              <w:t>亿元。理财产品管理人有权对上述规模上限根据实际业务需求进行调整。</w:t>
            </w:r>
          </w:p>
        </w:tc>
      </w:tr>
      <w:tr w:rsidR="00EF308B" w14:paraId="6E142DB3"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5620B693"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风险等级</w:t>
            </w:r>
          </w:p>
        </w:tc>
        <w:tc>
          <w:tcPr>
            <w:tcW w:w="8484" w:type="dxa"/>
            <w:tcBorders>
              <w:top w:val="single" w:sz="4" w:space="0" w:color="auto"/>
              <w:left w:val="nil"/>
              <w:bottom w:val="single" w:sz="4" w:space="0" w:color="auto"/>
              <w:right w:val="single" w:sz="4" w:space="0" w:color="auto"/>
              <w:tl2br w:val="nil"/>
              <w:tr2bl w:val="nil"/>
            </w:tcBorders>
            <w:vAlign w:val="center"/>
          </w:tcPr>
          <w:p w14:paraId="40090EE7"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根据理财产品管理人对理财产品的内部风险评估，本理财产品风险等级为中低风险（本风险等级为管理人内部风险评估结果，仅供参考）。</w:t>
            </w:r>
          </w:p>
          <w:p w14:paraId="368D842B"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代销机构应当设置科学合理的理财产品风险评级的方式和方法，对理财产品进行评级；该产品通过代销机构渠道销售的，理财产品评级应当以代销机构最终披露的评级结果为准。</w:t>
            </w:r>
          </w:p>
        </w:tc>
      </w:tr>
      <w:tr w:rsidR="00EF308B" w14:paraId="0D11F838"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172A2231"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发行对象</w:t>
            </w:r>
          </w:p>
        </w:tc>
        <w:tc>
          <w:tcPr>
            <w:tcW w:w="8484" w:type="dxa"/>
            <w:tcBorders>
              <w:top w:val="single" w:sz="4" w:space="0" w:color="auto"/>
              <w:left w:val="nil"/>
              <w:bottom w:val="single" w:sz="4" w:space="0" w:color="auto"/>
              <w:right w:val="single" w:sz="4" w:space="0" w:color="auto"/>
              <w:tl2br w:val="nil"/>
              <w:tr2bl w:val="nil"/>
            </w:tcBorders>
            <w:vAlign w:val="center"/>
          </w:tcPr>
          <w:p w14:paraId="466E7683"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符合相关法律法规、监管规定要求的，经销售机构的风险承受能力评估体系评定为适合的个人和机构投资者。</w:t>
            </w:r>
          </w:p>
          <w:p w14:paraId="16C548B9"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A</w:t>
            </w:r>
            <w:r>
              <w:rPr>
                <w:rFonts w:hAnsi="方正黑体_GBK" w:cs="方正黑体_GBK" w:hint="eastAsia"/>
                <w:sz w:val="18"/>
                <w:szCs w:val="18"/>
              </w:rPr>
              <w:t>份额：以下代销机构客户：南京银行股份有限公司</w:t>
            </w:r>
          </w:p>
          <w:p w14:paraId="29839F79"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B</w:t>
            </w:r>
            <w:r>
              <w:rPr>
                <w:rFonts w:hAnsi="方正黑体_GBK" w:cs="方正黑体_GBK" w:hint="eastAsia"/>
                <w:sz w:val="18"/>
                <w:szCs w:val="18"/>
              </w:rPr>
              <w:t>份额：南银理财直销客户；</w:t>
            </w:r>
          </w:p>
          <w:p w14:paraId="3989BCA0"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C</w:t>
            </w:r>
            <w:r>
              <w:rPr>
                <w:rFonts w:hAnsi="方正黑体_GBK" w:cs="方正黑体_GBK" w:hint="eastAsia"/>
                <w:sz w:val="18"/>
                <w:szCs w:val="18"/>
              </w:rPr>
              <w:t>份额：以下代销机构客户：浙江网商银行股份有限公司、齐鲁银行股份有限公司、天津农村商业银行股份有限公司。</w:t>
            </w:r>
          </w:p>
          <w:p w14:paraId="74160D87"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D</w:t>
            </w:r>
            <w:r>
              <w:rPr>
                <w:rFonts w:hAnsi="方正黑体_GBK" w:cs="方正黑体_GBK" w:hint="eastAsia"/>
                <w:sz w:val="18"/>
                <w:szCs w:val="18"/>
              </w:rPr>
              <w:t>份额：以下代销机构客户：浙江网商银行股份有限公司特邀客户。</w:t>
            </w:r>
          </w:p>
        </w:tc>
      </w:tr>
      <w:tr w:rsidR="00EF308B" w14:paraId="378A545F"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056C3FB5"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投资起点金额、递增金额</w:t>
            </w:r>
          </w:p>
        </w:tc>
        <w:tc>
          <w:tcPr>
            <w:tcW w:w="8484" w:type="dxa"/>
            <w:tcBorders>
              <w:top w:val="single" w:sz="4" w:space="0" w:color="auto"/>
              <w:left w:val="nil"/>
              <w:bottom w:val="single" w:sz="4" w:space="0" w:color="auto"/>
              <w:right w:val="single" w:sz="4" w:space="0" w:color="auto"/>
              <w:tl2br w:val="nil"/>
              <w:tr2bl w:val="nil"/>
            </w:tcBorders>
            <w:vAlign w:val="center"/>
          </w:tcPr>
          <w:p w14:paraId="24D4C18C"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A</w:t>
            </w:r>
            <w:r>
              <w:rPr>
                <w:rFonts w:hAnsi="方正黑体_GBK" w:cs="方正黑体_GBK" w:hint="eastAsia"/>
                <w:sz w:val="18"/>
                <w:szCs w:val="18"/>
              </w:rPr>
              <w:t>份额</w:t>
            </w:r>
            <w:r>
              <w:rPr>
                <w:rFonts w:hAnsi="方正黑体_GBK" w:cs="方正黑体_GBK" w:hint="eastAsia"/>
                <w:sz w:val="18"/>
                <w:szCs w:val="18"/>
              </w:rPr>
              <w:t>/B</w:t>
            </w:r>
            <w:r>
              <w:rPr>
                <w:rFonts w:hAnsi="方正黑体_GBK" w:cs="方正黑体_GBK" w:hint="eastAsia"/>
                <w:sz w:val="18"/>
                <w:szCs w:val="18"/>
              </w:rPr>
              <w:t>份额</w:t>
            </w:r>
            <w:r>
              <w:rPr>
                <w:rFonts w:hAnsi="方正黑体_GBK" w:cs="方正黑体_GBK" w:hint="eastAsia"/>
                <w:sz w:val="18"/>
                <w:szCs w:val="18"/>
              </w:rPr>
              <w:t>/C</w:t>
            </w:r>
            <w:r>
              <w:rPr>
                <w:rFonts w:hAnsi="方正黑体_GBK" w:cs="方正黑体_GBK" w:hint="eastAsia"/>
                <w:sz w:val="18"/>
                <w:szCs w:val="18"/>
              </w:rPr>
              <w:t>份额</w:t>
            </w:r>
            <w:r>
              <w:rPr>
                <w:rFonts w:hAnsi="方正黑体_GBK" w:cs="方正黑体_GBK" w:hint="eastAsia"/>
                <w:sz w:val="18"/>
                <w:szCs w:val="18"/>
              </w:rPr>
              <w:t>/D</w:t>
            </w:r>
            <w:r>
              <w:rPr>
                <w:rFonts w:hAnsi="方正黑体_GBK" w:cs="方正黑体_GBK" w:hint="eastAsia"/>
                <w:sz w:val="18"/>
                <w:szCs w:val="18"/>
              </w:rPr>
              <w:t>份额：</w:t>
            </w:r>
          </w:p>
          <w:p w14:paraId="1111D395"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个人投资者投资起点金额</w:t>
            </w:r>
            <w:r>
              <w:rPr>
                <w:rFonts w:hAnsi="方正黑体_GBK" w:cs="方正黑体_GBK" w:hint="eastAsia"/>
                <w:sz w:val="18"/>
                <w:szCs w:val="18"/>
              </w:rPr>
              <w:t>1</w:t>
            </w:r>
            <w:r>
              <w:rPr>
                <w:rFonts w:hAnsi="方正黑体_GBK" w:cs="方正黑体_GBK" w:hint="eastAsia"/>
                <w:sz w:val="18"/>
                <w:szCs w:val="18"/>
              </w:rPr>
              <w:t>元人民币，以</w:t>
            </w:r>
            <w:r>
              <w:rPr>
                <w:rFonts w:hAnsi="方正黑体_GBK" w:cs="方正黑体_GBK" w:hint="eastAsia"/>
                <w:sz w:val="18"/>
                <w:szCs w:val="18"/>
              </w:rPr>
              <w:t>1</w:t>
            </w:r>
            <w:r>
              <w:rPr>
                <w:rFonts w:hAnsi="方正黑体_GBK" w:cs="方正黑体_GBK" w:hint="eastAsia"/>
                <w:sz w:val="18"/>
                <w:szCs w:val="18"/>
              </w:rPr>
              <w:t>元的整数倍递增；</w:t>
            </w:r>
          </w:p>
          <w:p w14:paraId="73EEA5AF"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机构投资者投资起点金额</w:t>
            </w:r>
            <w:r>
              <w:rPr>
                <w:rFonts w:hAnsi="方正黑体_GBK" w:cs="方正黑体_GBK" w:hint="eastAsia"/>
                <w:sz w:val="18"/>
                <w:szCs w:val="18"/>
              </w:rPr>
              <w:t>1</w:t>
            </w:r>
            <w:r>
              <w:rPr>
                <w:rFonts w:hAnsi="方正黑体_GBK" w:cs="方正黑体_GBK" w:hint="eastAsia"/>
                <w:sz w:val="18"/>
                <w:szCs w:val="18"/>
              </w:rPr>
              <w:t>元人民币，以</w:t>
            </w:r>
            <w:r>
              <w:rPr>
                <w:rFonts w:hAnsi="方正黑体_GBK" w:cs="方正黑体_GBK" w:hint="eastAsia"/>
                <w:sz w:val="18"/>
                <w:szCs w:val="18"/>
              </w:rPr>
              <w:t>1</w:t>
            </w:r>
            <w:r>
              <w:rPr>
                <w:rFonts w:hAnsi="方正黑体_GBK" w:cs="方正黑体_GBK" w:hint="eastAsia"/>
                <w:sz w:val="18"/>
                <w:szCs w:val="18"/>
              </w:rPr>
              <w:t>元的整数倍递增；</w:t>
            </w:r>
          </w:p>
          <w:p w14:paraId="2557315F"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后续在符合监管政策规定的条件下，理财产品管理人有权对上述投资起点金额和递增金额进行调整</w:t>
            </w:r>
            <w:r>
              <w:rPr>
                <w:rFonts w:hAnsi="方正黑体_GBK" w:cs="方正黑体_GBK" w:hint="eastAsia"/>
                <w:sz w:val="18"/>
                <w:szCs w:val="18"/>
              </w:rPr>
              <w:t>,</w:t>
            </w:r>
            <w:r>
              <w:rPr>
                <w:rFonts w:hAnsi="方正黑体_GBK" w:cs="方正黑体_GBK" w:hint="eastAsia"/>
                <w:sz w:val="18"/>
                <w:szCs w:val="18"/>
              </w:rPr>
              <w:t>并在调整日前至少</w:t>
            </w:r>
            <w:r>
              <w:rPr>
                <w:rFonts w:hAnsi="方正黑体_GBK" w:cs="方正黑体_GBK" w:hint="eastAsia"/>
                <w:sz w:val="18"/>
                <w:szCs w:val="18"/>
              </w:rPr>
              <w:t>3</w:t>
            </w:r>
            <w:r>
              <w:rPr>
                <w:rFonts w:hAnsi="方正黑体_GBK" w:cs="方正黑体_GBK" w:hint="eastAsia"/>
                <w:sz w:val="18"/>
                <w:szCs w:val="18"/>
              </w:rPr>
              <w:t>个工作日进行信息披露。</w:t>
            </w:r>
          </w:p>
          <w:p w14:paraId="1D0DDAA9"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代销机构可根据其销售需要对投资起点金额、递增金额进行重新设定，投资者通过代销机构购买本理财产品的，以该代销机构最终披露的投资起点金额、递增金额为准。</w:t>
            </w:r>
          </w:p>
        </w:tc>
      </w:tr>
      <w:tr w:rsidR="00EF308B" w14:paraId="49216A5E"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50D38538"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单个投资者持有金额上限</w:t>
            </w:r>
          </w:p>
        </w:tc>
        <w:tc>
          <w:tcPr>
            <w:tcW w:w="8484" w:type="dxa"/>
            <w:tcBorders>
              <w:top w:val="single" w:sz="4" w:space="0" w:color="auto"/>
              <w:left w:val="nil"/>
              <w:bottom w:val="single" w:sz="4" w:space="0" w:color="auto"/>
              <w:right w:val="single" w:sz="4" w:space="0" w:color="auto"/>
              <w:tl2br w:val="nil"/>
              <w:tr2bl w:val="nil"/>
            </w:tcBorders>
            <w:vAlign w:val="center"/>
          </w:tcPr>
          <w:p w14:paraId="5DAAA4D6"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A/C/D</w:t>
            </w:r>
            <w:r>
              <w:rPr>
                <w:rFonts w:hAnsi="方正黑体_GBK" w:cs="方正黑体_GBK" w:hint="eastAsia"/>
                <w:sz w:val="18"/>
                <w:szCs w:val="18"/>
              </w:rPr>
              <w:t>份额：</w:t>
            </w:r>
          </w:p>
          <w:p w14:paraId="76828A5E"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个人投资者：最高持有金额</w:t>
            </w:r>
            <w:r>
              <w:rPr>
                <w:rFonts w:hAnsi="方正黑体_GBK" w:cs="方正黑体_GBK" w:hint="eastAsia"/>
                <w:sz w:val="18"/>
                <w:szCs w:val="18"/>
              </w:rPr>
              <w:t>1</w:t>
            </w:r>
            <w:r>
              <w:rPr>
                <w:rFonts w:hAnsi="方正黑体_GBK" w:cs="方正黑体_GBK" w:hint="eastAsia"/>
                <w:sz w:val="18"/>
                <w:szCs w:val="18"/>
              </w:rPr>
              <w:t>亿；</w:t>
            </w:r>
          </w:p>
          <w:p w14:paraId="0903362E"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机构投资者：最高持有金额</w:t>
            </w:r>
            <w:r>
              <w:rPr>
                <w:rFonts w:hAnsi="方正黑体_GBK" w:cs="方正黑体_GBK" w:hint="eastAsia"/>
                <w:sz w:val="18"/>
                <w:szCs w:val="18"/>
              </w:rPr>
              <w:t>1</w:t>
            </w:r>
            <w:r>
              <w:rPr>
                <w:rFonts w:hAnsi="方正黑体_GBK" w:cs="方正黑体_GBK" w:hint="eastAsia"/>
                <w:sz w:val="18"/>
                <w:szCs w:val="18"/>
              </w:rPr>
              <w:t>亿；</w:t>
            </w:r>
          </w:p>
          <w:p w14:paraId="5B424A44" w14:textId="77777777" w:rsidR="00EF308B" w:rsidRDefault="006C5FCF">
            <w:pPr>
              <w:pStyle w:val="1"/>
              <w:ind w:leftChars="0" w:left="0"/>
              <w:rPr>
                <w:rFonts w:hAnsi="方正黑体_GBK" w:cs="方正黑体_GBK" w:hint="eastAsia"/>
                <w:sz w:val="18"/>
                <w:szCs w:val="18"/>
              </w:rPr>
            </w:pPr>
            <w:r>
              <w:rPr>
                <w:rFonts w:hAnsi="方正黑体_GBK" w:cs="方正黑体_GBK" w:hint="eastAsia"/>
                <w:sz w:val="18"/>
                <w:szCs w:val="18"/>
              </w:rPr>
              <w:t>B</w:t>
            </w:r>
            <w:r>
              <w:rPr>
                <w:rFonts w:hAnsi="方正黑体_GBK" w:cs="方正黑体_GBK" w:hint="eastAsia"/>
                <w:sz w:val="18"/>
                <w:szCs w:val="18"/>
              </w:rPr>
              <w:t>份额</w:t>
            </w:r>
          </w:p>
          <w:p w14:paraId="1927FE74"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个人投资者：最高持有金额</w:t>
            </w:r>
            <w:r>
              <w:rPr>
                <w:rFonts w:hAnsi="方正黑体_GBK" w:cs="方正黑体_GBK" w:hint="eastAsia"/>
                <w:sz w:val="18"/>
                <w:szCs w:val="18"/>
              </w:rPr>
              <w:t>1</w:t>
            </w:r>
            <w:r>
              <w:rPr>
                <w:rFonts w:hAnsi="方正黑体_GBK" w:cs="方正黑体_GBK" w:hint="eastAsia"/>
                <w:sz w:val="18"/>
                <w:szCs w:val="18"/>
              </w:rPr>
              <w:t>亿；</w:t>
            </w:r>
          </w:p>
          <w:p w14:paraId="2E596343" w14:textId="77777777" w:rsidR="00EF308B" w:rsidRDefault="006C5FCF">
            <w:pPr>
              <w:spacing w:line="200" w:lineRule="exact"/>
            </w:pPr>
            <w:r>
              <w:rPr>
                <w:rFonts w:hAnsi="方正黑体_GBK" w:cs="方正黑体_GBK" w:hint="eastAsia"/>
                <w:sz w:val="18"/>
                <w:szCs w:val="18"/>
              </w:rPr>
              <w:t>机构投资者：</w:t>
            </w:r>
            <w:r>
              <w:rPr>
                <w:rFonts w:hAnsi="方正黑体_GBK" w:cs="方正黑体_GBK" w:hint="eastAsia"/>
                <w:sz w:val="18"/>
                <w:szCs w:val="18"/>
              </w:rPr>
              <w:t>暂不设置持有金额上限</w:t>
            </w:r>
            <w:r>
              <w:rPr>
                <w:rFonts w:hAnsi="方正黑体_GBK" w:cs="方正黑体_GBK" w:hint="eastAsia"/>
                <w:sz w:val="18"/>
                <w:szCs w:val="18"/>
              </w:rPr>
              <w:t>；</w:t>
            </w:r>
          </w:p>
          <w:p w14:paraId="3641C0E1"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注：</w:t>
            </w:r>
            <w:r>
              <w:rPr>
                <w:rFonts w:hAnsi="方正黑体_GBK" w:cs="方正黑体_GBK" w:hint="eastAsia"/>
                <w:sz w:val="18"/>
                <w:szCs w:val="18"/>
              </w:rPr>
              <w:t>1.</w:t>
            </w:r>
            <w:r>
              <w:rPr>
                <w:rFonts w:hAnsi="方正黑体_GBK" w:cs="方正黑体_GBK" w:hint="eastAsia"/>
                <w:sz w:val="18"/>
                <w:szCs w:val="18"/>
              </w:rPr>
              <w:t>管理人有权对上述单个投资者持有金额上限进行调整或取消，并在调整或取消前至少</w:t>
            </w:r>
            <w:r>
              <w:rPr>
                <w:rFonts w:hAnsi="方正黑体_GBK" w:cs="方正黑体_GBK" w:hint="eastAsia"/>
                <w:sz w:val="18"/>
                <w:szCs w:val="18"/>
              </w:rPr>
              <w:t>3</w:t>
            </w:r>
            <w:r>
              <w:rPr>
                <w:rFonts w:hAnsi="方正黑体_GBK" w:cs="方正黑体_GBK" w:hint="eastAsia"/>
                <w:sz w:val="18"/>
                <w:szCs w:val="18"/>
              </w:rPr>
              <w:t>个工作日公告。</w:t>
            </w:r>
          </w:p>
          <w:p w14:paraId="139152C7"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2.</w:t>
            </w:r>
            <w:r>
              <w:rPr>
                <w:rFonts w:hAnsi="方正黑体_GBK" w:cs="方正黑体_GBK" w:hint="eastAsia"/>
                <w:sz w:val="18"/>
                <w:szCs w:val="18"/>
              </w:rPr>
              <w:t>当投资者发起的最近一笔申购申请将导致投资者持有本理财产品的金额超过投资者持有金额上限时，销售机构或管理人有权拒绝投资者该笔申购申请，投资者需重新进行资金安排。</w:t>
            </w:r>
            <w:r>
              <w:rPr>
                <w:rFonts w:hAnsi="方正黑体_GBK" w:cs="方正黑体_GBK" w:hint="eastAsia"/>
                <w:sz w:val="18"/>
                <w:szCs w:val="18"/>
              </w:rPr>
              <w:t>3.</w:t>
            </w:r>
            <w:r>
              <w:rPr>
                <w:rFonts w:hAnsi="方正黑体_GBK" w:cs="方正黑体_GBK" w:hint="eastAsia"/>
                <w:sz w:val="18"/>
                <w:szCs w:val="18"/>
              </w:rPr>
              <w:t>投资者持有本理财产品的金额将随本理财产品单位净值的变动而变动，由此导致的投资者持有金额上限突破上述上限的情形除外。</w:t>
            </w:r>
          </w:p>
        </w:tc>
      </w:tr>
      <w:tr w:rsidR="00EF308B" w14:paraId="3FC95986"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1FA7C54"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单一投资者持有比例上限</w:t>
            </w:r>
          </w:p>
        </w:tc>
        <w:tc>
          <w:tcPr>
            <w:tcW w:w="8484" w:type="dxa"/>
            <w:tcBorders>
              <w:top w:val="single" w:sz="4" w:space="0" w:color="auto"/>
              <w:left w:val="nil"/>
              <w:bottom w:val="single" w:sz="4" w:space="0" w:color="auto"/>
              <w:right w:val="single" w:sz="4" w:space="0" w:color="auto"/>
              <w:tl2br w:val="nil"/>
              <w:tr2bl w:val="nil"/>
            </w:tcBorders>
            <w:vAlign w:val="center"/>
          </w:tcPr>
          <w:p w14:paraId="218076BD"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本理财产品单一投资者持有的份额（含已确认和待确认的份额）不得超过本理财产品总份额的</w:t>
            </w:r>
            <w:r>
              <w:rPr>
                <w:rFonts w:hAnsi="方正黑体_GBK" w:cs="方正黑体_GBK" w:hint="eastAsia"/>
                <w:sz w:val="18"/>
                <w:szCs w:val="18"/>
              </w:rPr>
              <w:t>50%</w:t>
            </w:r>
            <w:r>
              <w:rPr>
                <w:rFonts w:hAnsi="方正黑体_GBK" w:cs="方正黑体_GBK" w:hint="eastAsia"/>
                <w:sz w:val="18"/>
                <w:szCs w:val="18"/>
              </w:rPr>
              <w:t>，管理人有权拒绝导致投资者持有份额突破前述</w:t>
            </w:r>
            <w:r>
              <w:rPr>
                <w:rFonts w:hAnsi="方正黑体_GBK" w:cs="方正黑体_GBK" w:hint="eastAsia"/>
                <w:sz w:val="18"/>
                <w:szCs w:val="18"/>
              </w:rPr>
              <w:t>50%</w:t>
            </w:r>
            <w:r>
              <w:rPr>
                <w:rFonts w:hAnsi="方正黑体_GBK" w:cs="方正黑体_GBK" w:hint="eastAsia"/>
                <w:sz w:val="18"/>
                <w:szCs w:val="18"/>
              </w:rPr>
              <w:t>比例限制的认申购申请。</w:t>
            </w:r>
          </w:p>
          <w:p w14:paraId="5857EA6E"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非因管理人主观因素导致突破上述</w:t>
            </w:r>
            <w:r>
              <w:rPr>
                <w:rFonts w:hAnsi="方正黑体_GBK" w:cs="方正黑体_GBK" w:hint="eastAsia"/>
                <w:sz w:val="18"/>
                <w:szCs w:val="18"/>
              </w:rPr>
              <w:t>50%</w:t>
            </w:r>
            <w:r>
              <w:rPr>
                <w:rFonts w:hAnsi="方正黑体_GBK" w:cs="方正黑体_GBK" w:hint="eastAsia"/>
                <w:sz w:val="18"/>
                <w:szCs w:val="18"/>
              </w:rPr>
              <w:t>比例限制的，在单一投资者持有比例降至</w:t>
            </w:r>
            <w:r>
              <w:rPr>
                <w:rFonts w:hAnsi="方正黑体_GBK" w:cs="方正黑体_GBK" w:hint="eastAsia"/>
                <w:sz w:val="18"/>
                <w:szCs w:val="18"/>
              </w:rPr>
              <w:t>50%</w:t>
            </w:r>
            <w:r>
              <w:rPr>
                <w:rFonts w:hAnsi="方正黑体_GBK" w:cs="方正黑体_GBK" w:hint="eastAsia"/>
                <w:sz w:val="18"/>
                <w:szCs w:val="18"/>
              </w:rPr>
              <w:t>以下之前，管理人不再接受该投资者对本理财产品的认申购申请。</w:t>
            </w:r>
          </w:p>
        </w:tc>
      </w:tr>
      <w:tr w:rsidR="00EF308B" w14:paraId="68F3E464"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A7C422C"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单日单户赎回份额上限</w:t>
            </w:r>
          </w:p>
        </w:tc>
        <w:tc>
          <w:tcPr>
            <w:tcW w:w="8484" w:type="dxa"/>
            <w:tcBorders>
              <w:top w:val="single" w:sz="4" w:space="0" w:color="auto"/>
              <w:left w:val="nil"/>
              <w:bottom w:val="single" w:sz="4" w:space="0" w:color="auto"/>
              <w:right w:val="single" w:sz="4" w:space="0" w:color="auto"/>
              <w:tl2br w:val="nil"/>
              <w:tr2bl w:val="nil"/>
            </w:tcBorders>
            <w:vAlign w:val="center"/>
          </w:tcPr>
          <w:p w14:paraId="7C035950"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单日单户赎回份额上限，是指单个投资者在最近一个产品开放日</w:t>
            </w:r>
            <w:r>
              <w:rPr>
                <w:rFonts w:hAnsi="方正黑体_GBK" w:cs="方正黑体_GBK" w:hint="eastAsia"/>
                <w:sz w:val="18"/>
                <w:szCs w:val="18"/>
              </w:rPr>
              <w:t>17</w:t>
            </w:r>
            <w:r>
              <w:rPr>
                <w:rFonts w:hAnsi="方正黑体_GBK" w:cs="方正黑体_GBK" w:hint="eastAsia"/>
                <w:sz w:val="18"/>
                <w:szCs w:val="18"/>
              </w:rPr>
              <w:t>：</w:t>
            </w:r>
            <w:r>
              <w:rPr>
                <w:rFonts w:hAnsi="方正黑体_GBK" w:cs="方正黑体_GBK" w:hint="eastAsia"/>
                <w:sz w:val="18"/>
                <w:szCs w:val="18"/>
              </w:rPr>
              <w:t>00</w:t>
            </w:r>
            <w:r>
              <w:rPr>
                <w:rFonts w:hAnsi="方正黑体_GBK" w:cs="方正黑体_GBK" w:hint="eastAsia"/>
                <w:sz w:val="18"/>
                <w:szCs w:val="18"/>
              </w:rPr>
              <w:t>（不含）至下一产品开放日</w:t>
            </w:r>
            <w:r>
              <w:rPr>
                <w:rFonts w:hAnsi="方正黑体_GBK" w:cs="方正黑体_GBK" w:hint="eastAsia"/>
                <w:sz w:val="18"/>
                <w:szCs w:val="18"/>
              </w:rPr>
              <w:t>17</w:t>
            </w:r>
            <w:r>
              <w:rPr>
                <w:rFonts w:hAnsi="方正黑体_GBK" w:cs="方正黑体_GBK" w:hint="eastAsia"/>
                <w:sz w:val="18"/>
                <w:szCs w:val="18"/>
              </w:rPr>
              <w:t>：</w:t>
            </w:r>
            <w:r>
              <w:rPr>
                <w:rFonts w:hAnsi="方正黑体_GBK" w:cs="方正黑体_GBK" w:hint="eastAsia"/>
                <w:sz w:val="18"/>
                <w:szCs w:val="18"/>
              </w:rPr>
              <w:t>00</w:t>
            </w:r>
            <w:r>
              <w:rPr>
                <w:rFonts w:hAnsi="方正黑体_GBK" w:cs="方正黑体_GBK" w:hint="eastAsia"/>
                <w:sz w:val="18"/>
                <w:szCs w:val="18"/>
              </w:rPr>
              <w:t>（含）之间发起的净赎回总份额上限。</w:t>
            </w:r>
          </w:p>
          <w:p w14:paraId="27864F45"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A/C/D</w:t>
            </w:r>
            <w:r>
              <w:rPr>
                <w:rFonts w:hAnsi="方正黑体_GBK" w:cs="方正黑体_GBK" w:hint="eastAsia"/>
                <w:sz w:val="18"/>
                <w:szCs w:val="18"/>
              </w:rPr>
              <w:t>份额：</w:t>
            </w:r>
          </w:p>
          <w:p w14:paraId="669BD19F"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个人投资者：单日单户赎回份额上限为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14:paraId="02C5AC83"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lastRenderedPageBreak/>
              <w:t>机构投资者：单日单户赎回份额上限为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14:paraId="7477D8B5"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B</w:t>
            </w:r>
            <w:r>
              <w:rPr>
                <w:rFonts w:hAnsi="方正黑体_GBK" w:cs="方正黑体_GBK" w:hint="eastAsia"/>
                <w:sz w:val="18"/>
                <w:szCs w:val="18"/>
              </w:rPr>
              <w:t>份额：</w:t>
            </w:r>
          </w:p>
          <w:p w14:paraId="34C17DA9"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个人投资者：单日单户赎回份额上限为</w:t>
            </w:r>
            <w:r>
              <w:rPr>
                <w:rFonts w:hAnsi="方正黑体_GBK" w:cs="方正黑体_GBK" w:hint="eastAsia"/>
                <w:sz w:val="18"/>
                <w:szCs w:val="18"/>
              </w:rPr>
              <w:t>1</w:t>
            </w:r>
            <w:r>
              <w:rPr>
                <w:rFonts w:hAnsi="方正黑体_GBK" w:cs="方正黑体_GBK" w:hint="eastAsia"/>
                <w:sz w:val="18"/>
                <w:szCs w:val="18"/>
              </w:rPr>
              <w:t>亿份；</w:t>
            </w:r>
          </w:p>
          <w:p w14:paraId="7DFE8825" w14:textId="77777777" w:rsidR="00EF308B" w:rsidRDefault="006C5FCF">
            <w:pPr>
              <w:spacing w:line="200" w:lineRule="exact"/>
            </w:pPr>
            <w:r>
              <w:rPr>
                <w:rFonts w:hAnsi="方正黑体_GBK" w:cs="方正黑体_GBK" w:hint="eastAsia"/>
                <w:sz w:val="18"/>
                <w:szCs w:val="18"/>
              </w:rPr>
              <w:t>机构投资者：</w:t>
            </w:r>
            <w:r>
              <w:rPr>
                <w:rFonts w:hAnsi="方正黑体_GBK" w:cs="方正黑体_GBK" w:hint="eastAsia"/>
                <w:sz w:val="18"/>
                <w:szCs w:val="18"/>
              </w:rPr>
              <w:t>暂不设置单日单户赎回份额上限</w:t>
            </w:r>
            <w:r>
              <w:rPr>
                <w:rFonts w:hAnsi="方正黑体_GBK" w:cs="方正黑体_GBK" w:hint="eastAsia"/>
                <w:sz w:val="18"/>
                <w:szCs w:val="18"/>
              </w:rPr>
              <w:t>；</w:t>
            </w:r>
          </w:p>
          <w:p w14:paraId="28B9E5C9"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注：</w:t>
            </w:r>
            <w:r>
              <w:rPr>
                <w:rFonts w:hAnsi="方正黑体_GBK" w:cs="方正黑体_GBK" w:hint="eastAsia"/>
                <w:sz w:val="18"/>
                <w:szCs w:val="18"/>
              </w:rPr>
              <w:t>1.</w:t>
            </w:r>
            <w:r>
              <w:rPr>
                <w:rFonts w:hAnsi="方正黑体_GBK" w:cs="方正黑体_GBK" w:hint="eastAsia"/>
                <w:sz w:val="18"/>
                <w:szCs w:val="18"/>
              </w:rPr>
              <w:t>该单日单户赎回份额上限管理人有权进行调整或取消，并在调整或取消前至少</w:t>
            </w:r>
            <w:r>
              <w:rPr>
                <w:rFonts w:hAnsi="方正黑体_GBK" w:cs="方正黑体_GBK" w:hint="eastAsia"/>
                <w:sz w:val="18"/>
                <w:szCs w:val="18"/>
              </w:rPr>
              <w:t>3</w:t>
            </w:r>
            <w:r>
              <w:rPr>
                <w:rFonts w:hAnsi="方正黑体_GBK" w:cs="方正黑体_GBK" w:hint="eastAsia"/>
                <w:sz w:val="18"/>
                <w:szCs w:val="18"/>
              </w:rPr>
              <w:t>个工作日公告。</w:t>
            </w:r>
          </w:p>
          <w:p w14:paraId="7EB10AAF"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2.</w:t>
            </w:r>
            <w:r>
              <w:rPr>
                <w:rFonts w:hAnsi="方正黑体_GBK" w:cs="方正黑体_GBK" w:hint="eastAsia"/>
                <w:b/>
                <w:sz w:val="18"/>
                <w:szCs w:val="18"/>
              </w:rPr>
              <w:t>当投资者发起的最近一笔赎回申请超过投资者单日单户赎回份额上限时，销售机构或管理人有权拒绝投资者该笔赎回申请，投资者需重新进行资金安排。</w:t>
            </w:r>
          </w:p>
        </w:tc>
      </w:tr>
      <w:tr w:rsidR="00EF308B" w14:paraId="377DD9BD"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6F8DC43D"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lastRenderedPageBreak/>
              <w:t>募集期</w:t>
            </w:r>
          </w:p>
        </w:tc>
        <w:tc>
          <w:tcPr>
            <w:tcW w:w="8484" w:type="dxa"/>
            <w:tcBorders>
              <w:top w:val="single" w:sz="4" w:space="0" w:color="auto"/>
              <w:left w:val="nil"/>
              <w:bottom w:val="single" w:sz="4" w:space="0" w:color="auto"/>
              <w:right w:val="single" w:sz="4" w:space="0" w:color="auto"/>
              <w:tl2br w:val="nil"/>
              <w:tr2bl w:val="nil"/>
            </w:tcBorders>
            <w:vAlign w:val="center"/>
          </w:tcPr>
          <w:p w14:paraId="2CAE584A"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2023</w:t>
            </w:r>
            <w:r>
              <w:rPr>
                <w:rFonts w:hAnsi="方正黑体_GBK" w:cs="方正黑体_GBK" w:hint="eastAsia"/>
                <w:color w:val="000000"/>
                <w:sz w:val="18"/>
                <w:szCs w:val="18"/>
              </w:rPr>
              <w:t>年</w:t>
            </w:r>
            <w:r>
              <w:rPr>
                <w:rFonts w:hAnsi="方正黑体_GBK" w:cs="方正黑体_GBK" w:hint="eastAsia"/>
                <w:color w:val="000000"/>
                <w:sz w:val="18"/>
                <w:szCs w:val="18"/>
              </w:rPr>
              <w:t>09</w:t>
            </w:r>
            <w:r>
              <w:rPr>
                <w:rFonts w:hAnsi="方正黑体_GBK" w:cs="方正黑体_GBK" w:hint="eastAsia"/>
                <w:color w:val="000000"/>
                <w:sz w:val="18"/>
                <w:szCs w:val="18"/>
              </w:rPr>
              <w:t>月</w:t>
            </w:r>
            <w:r>
              <w:rPr>
                <w:rFonts w:hAnsi="方正黑体_GBK" w:cs="方正黑体_GBK" w:hint="eastAsia"/>
                <w:color w:val="000000"/>
                <w:sz w:val="18"/>
                <w:szCs w:val="18"/>
              </w:rPr>
              <w:t>05</w:t>
            </w:r>
            <w:r>
              <w:rPr>
                <w:rFonts w:hAnsi="方正黑体_GBK" w:cs="方正黑体_GBK" w:hint="eastAsia"/>
                <w:color w:val="000000"/>
                <w:sz w:val="18"/>
                <w:szCs w:val="18"/>
              </w:rPr>
              <w:t>日</w:t>
            </w:r>
            <w:r>
              <w:rPr>
                <w:rFonts w:hAnsi="方正黑体_GBK" w:cs="方正黑体_GBK" w:hint="eastAsia"/>
                <w:color w:val="000000"/>
                <w:sz w:val="18"/>
                <w:szCs w:val="18"/>
              </w:rPr>
              <w:t xml:space="preserve"> 09:00</w:t>
            </w:r>
            <w:r>
              <w:rPr>
                <w:rFonts w:hAnsi="方正黑体_GBK" w:cs="方正黑体_GBK" w:hint="eastAsia"/>
                <w:color w:val="000000"/>
                <w:sz w:val="18"/>
                <w:szCs w:val="18"/>
              </w:rPr>
              <w:t>—</w:t>
            </w:r>
            <w:r>
              <w:rPr>
                <w:rFonts w:hAnsi="方正黑体_GBK" w:cs="方正黑体_GBK" w:hint="eastAsia"/>
                <w:color w:val="000000"/>
                <w:sz w:val="18"/>
                <w:szCs w:val="18"/>
              </w:rPr>
              <w:t>2023</w:t>
            </w:r>
            <w:r>
              <w:rPr>
                <w:rFonts w:hAnsi="方正黑体_GBK" w:cs="方正黑体_GBK" w:hint="eastAsia"/>
                <w:color w:val="000000"/>
                <w:sz w:val="18"/>
                <w:szCs w:val="18"/>
              </w:rPr>
              <w:t>年</w:t>
            </w:r>
            <w:r>
              <w:rPr>
                <w:rFonts w:hAnsi="方正黑体_GBK" w:cs="方正黑体_GBK" w:hint="eastAsia"/>
                <w:color w:val="000000"/>
                <w:sz w:val="18"/>
                <w:szCs w:val="18"/>
              </w:rPr>
              <w:t>09</w:t>
            </w:r>
            <w:r>
              <w:rPr>
                <w:rFonts w:hAnsi="方正黑体_GBK" w:cs="方正黑体_GBK" w:hint="eastAsia"/>
                <w:color w:val="000000"/>
                <w:sz w:val="18"/>
                <w:szCs w:val="18"/>
              </w:rPr>
              <w:t>月</w:t>
            </w:r>
            <w:r>
              <w:rPr>
                <w:rFonts w:hAnsi="方正黑体_GBK" w:cs="方正黑体_GBK" w:hint="eastAsia"/>
                <w:color w:val="000000"/>
                <w:sz w:val="18"/>
                <w:szCs w:val="18"/>
              </w:rPr>
              <w:t>11</w:t>
            </w:r>
            <w:r>
              <w:rPr>
                <w:rFonts w:hAnsi="方正黑体_GBK" w:cs="方正黑体_GBK" w:hint="eastAsia"/>
                <w:color w:val="000000"/>
                <w:sz w:val="18"/>
                <w:szCs w:val="18"/>
              </w:rPr>
              <w:t>日</w:t>
            </w:r>
            <w:r>
              <w:rPr>
                <w:rFonts w:hAnsi="方正黑体_GBK" w:cs="方正黑体_GBK" w:hint="eastAsia"/>
                <w:color w:val="000000"/>
                <w:sz w:val="18"/>
                <w:szCs w:val="18"/>
              </w:rPr>
              <w:t xml:space="preserve"> 17:00</w:t>
            </w:r>
            <w:r>
              <w:rPr>
                <w:rFonts w:hAnsi="方正黑体_GBK" w:cs="方正黑体_GBK" w:hint="eastAsia"/>
                <w:color w:val="000000"/>
                <w:sz w:val="18"/>
                <w:szCs w:val="18"/>
              </w:rPr>
              <w:t>（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rsidR="00EF308B" w14:paraId="324FA6BC"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7216ECBE"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认购份额计算</w:t>
            </w:r>
          </w:p>
        </w:tc>
        <w:tc>
          <w:tcPr>
            <w:tcW w:w="8484" w:type="dxa"/>
            <w:tcBorders>
              <w:top w:val="single" w:sz="4" w:space="0" w:color="auto"/>
              <w:left w:val="nil"/>
              <w:bottom w:val="single" w:sz="4" w:space="0" w:color="auto"/>
              <w:right w:val="single" w:sz="4" w:space="0" w:color="auto"/>
              <w:tl2br w:val="nil"/>
              <w:tr2bl w:val="nil"/>
            </w:tcBorders>
            <w:vAlign w:val="center"/>
          </w:tcPr>
          <w:p w14:paraId="748520FE"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认购份额</w:t>
            </w:r>
            <w:r>
              <w:rPr>
                <w:rFonts w:hAnsi="方正黑体_GBK" w:cs="方正黑体_GBK" w:hint="eastAsia"/>
                <w:sz w:val="18"/>
                <w:szCs w:val="18"/>
              </w:rPr>
              <w:t>=</w:t>
            </w:r>
            <w:r>
              <w:rPr>
                <w:rFonts w:hAnsi="方正黑体_GBK" w:cs="方正黑体_GBK" w:hint="eastAsia"/>
                <w:sz w:val="18"/>
                <w:szCs w:val="18"/>
              </w:rPr>
              <w:t>确认认购金额</w:t>
            </w:r>
            <w:r>
              <w:rPr>
                <w:rFonts w:hAnsi="方正黑体_GBK" w:cs="方正黑体_GBK" w:hint="eastAsia"/>
                <w:sz w:val="18"/>
                <w:szCs w:val="18"/>
              </w:rPr>
              <w:t>/1</w:t>
            </w:r>
            <w:r>
              <w:rPr>
                <w:rFonts w:hAnsi="方正黑体_GBK" w:cs="方正黑体_GBK" w:hint="eastAsia"/>
                <w:sz w:val="18"/>
                <w:szCs w:val="18"/>
              </w:rPr>
              <w:t>。（认购份额以去尾法保留两位小数）</w:t>
            </w:r>
          </w:p>
        </w:tc>
      </w:tr>
      <w:tr w:rsidR="00EF308B" w14:paraId="25436A89"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4BC5AE1"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理财封闭期</w:t>
            </w:r>
          </w:p>
        </w:tc>
        <w:tc>
          <w:tcPr>
            <w:tcW w:w="8484" w:type="dxa"/>
            <w:tcBorders>
              <w:top w:val="single" w:sz="4" w:space="0" w:color="auto"/>
              <w:left w:val="nil"/>
              <w:bottom w:val="single" w:sz="4" w:space="0" w:color="auto"/>
              <w:right w:val="single" w:sz="4" w:space="0" w:color="auto"/>
              <w:tl2br w:val="nil"/>
              <w:tr2bl w:val="nil"/>
            </w:tcBorders>
            <w:vAlign w:val="center"/>
          </w:tcPr>
          <w:p w14:paraId="38F748C0"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本理财产品募集成立后封闭运作</w:t>
            </w:r>
            <w:r>
              <w:rPr>
                <w:rFonts w:hAnsi="方正黑体_GBK" w:cs="方正黑体_GBK" w:hint="eastAsia"/>
                <w:b/>
                <w:sz w:val="18"/>
                <w:szCs w:val="18"/>
              </w:rPr>
              <w:t>13</w:t>
            </w:r>
            <w:r>
              <w:rPr>
                <w:rFonts w:hAnsi="方正黑体_GBK" w:cs="方正黑体_GBK" w:hint="eastAsia"/>
                <w:b/>
                <w:sz w:val="18"/>
                <w:szCs w:val="18"/>
              </w:rPr>
              <w:t>天（</w:t>
            </w:r>
            <w:r>
              <w:rPr>
                <w:rFonts w:hAnsi="方正黑体_GBK" w:cs="方正黑体_GBK" w:hint="eastAsia"/>
                <w:b/>
                <w:sz w:val="18"/>
                <w:szCs w:val="18"/>
              </w:rPr>
              <w:t>2023</w:t>
            </w:r>
            <w:r>
              <w:rPr>
                <w:rFonts w:hAnsi="方正黑体_GBK" w:cs="方正黑体_GBK" w:hint="eastAsia"/>
                <w:b/>
                <w:sz w:val="18"/>
                <w:szCs w:val="18"/>
              </w:rPr>
              <w:t>年</w:t>
            </w:r>
            <w:r>
              <w:rPr>
                <w:rFonts w:hAnsi="方正黑体_GBK" w:cs="方正黑体_GBK" w:hint="eastAsia"/>
                <w:b/>
                <w:sz w:val="18"/>
                <w:szCs w:val="18"/>
              </w:rPr>
              <w:t>09</w:t>
            </w:r>
            <w:r>
              <w:rPr>
                <w:rFonts w:hAnsi="方正黑体_GBK" w:cs="方正黑体_GBK" w:hint="eastAsia"/>
                <w:b/>
                <w:sz w:val="18"/>
                <w:szCs w:val="18"/>
              </w:rPr>
              <w:t>月</w:t>
            </w:r>
            <w:r>
              <w:rPr>
                <w:rFonts w:hAnsi="方正黑体_GBK" w:cs="方正黑体_GBK" w:hint="eastAsia"/>
                <w:b/>
                <w:sz w:val="18"/>
                <w:szCs w:val="18"/>
              </w:rPr>
              <w:t>12</w:t>
            </w:r>
            <w:r>
              <w:rPr>
                <w:rFonts w:hAnsi="方正黑体_GBK" w:cs="方正黑体_GBK" w:hint="eastAsia"/>
                <w:b/>
                <w:sz w:val="18"/>
                <w:szCs w:val="18"/>
              </w:rPr>
              <w:t>日</w:t>
            </w:r>
            <w:r>
              <w:rPr>
                <w:rFonts w:hAnsi="方正黑体_GBK" w:cs="方正黑体_GBK" w:hint="eastAsia"/>
                <w:b/>
                <w:sz w:val="18"/>
                <w:szCs w:val="18"/>
              </w:rPr>
              <w:t>-2023</w:t>
            </w:r>
            <w:r>
              <w:rPr>
                <w:rFonts w:hAnsi="方正黑体_GBK" w:cs="方正黑体_GBK" w:hint="eastAsia"/>
                <w:b/>
                <w:sz w:val="18"/>
                <w:szCs w:val="18"/>
              </w:rPr>
              <w:t>年</w:t>
            </w:r>
            <w:r>
              <w:rPr>
                <w:rFonts w:hAnsi="方正黑体_GBK" w:cs="方正黑体_GBK" w:hint="eastAsia"/>
                <w:b/>
                <w:sz w:val="18"/>
                <w:szCs w:val="18"/>
              </w:rPr>
              <w:t>09</w:t>
            </w:r>
            <w:r>
              <w:rPr>
                <w:rFonts w:hAnsi="方正黑体_GBK" w:cs="方正黑体_GBK" w:hint="eastAsia"/>
                <w:b/>
                <w:sz w:val="18"/>
                <w:szCs w:val="18"/>
              </w:rPr>
              <w:t>月</w:t>
            </w:r>
            <w:r>
              <w:rPr>
                <w:rFonts w:hAnsi="方正黑体_GBK" w:cs="方正黑体_GBK" w:hint="eastAsia"/>
                <w:b/>
                <w:sz w:val="18"/>
                <w:szCs w:val="18"/>
              </w:rPr>
              <w:t>24</w:t>
            </w:r>
            <w:r>
              <w:rPr>
                <w:rFonts w:hAnsi="方正黑体_GBK" w:cs="方正黑体_GBK" w:hint="eastAsia"/>
                <w:b/>
                <w:sz w:val="18"/>
                <w:szCs w:val="18"/>
              </w:rPr>
              <w:t>日），封闭期内不接受任何申购</w:t>
            </w:r>
            <w:r>
              <w:rPr>
                <w:rFonts w:hAnsi="方正黑体_GBK" w:cs="方正黑体_GBK" w:hint="eastAsia"/>
                <w:b/>
                <w:sz w:val="18"/>
                <w:szCs w:val="18"/>
              </w:rPr>
              <w:t>/</w:t>
            </w:r>
            <w:r>
              <w:rPr>
                <w:rFonts w:hAnsi="方正黑体_GBK" w:cs="方正黑体_GBK" w:hint="eastAsia"/>
                <w:b/>
                <w:sz w:val="18"/>
                <w:szCs w:val="18"/>
              </w:rPr>
              <w:t>赎回申请。</w:t>
            </w:r>
          </w:p>
          <w:p w14:paraId="01AEAD85"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注：产品成立后因开户等原因可能会导致短期内无法进行部分资产的投资运作，为减轻因此对投资者收益的影响，故设置封闭期。</w:t>
            </w:r>
          </w:p>
        </w:tc>
      </w:tr>
      <w:tr w:rsidR="00EF308B" w14:paraId="3980B5DD"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65ACB7C"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认购确认日</w:t>
            </w:r>
          </w:p>
        </w:tc>
        <w:tc>
          <w:tcPr>
            <w:tcW w:w="8484" w:type="dxa"/>
            <w:tcBorders>
              <w:top w:val="single" w:sz="4" w:space="0" w:color="auto"/>
              <w:left w:val="nil"/>
              <w:bottom w:val="single" w:sz="4" w:space="0" w:color="auto"/>
              <w:right w:val="single" w:sz="4" w:space="0" w:color="auto"/>
              <w:tl2br w:val="nil"/>
              <w:tr2bl w:val="nil"/>
            </w:tcBorders>
            <w:vAlign w:val="center"/>
          </w:tcPr>
          <w:p w14:paraId="043D29FE" w14:textId="77777777" w:rsidR="00EF308B" w:rsidRDefault="006C5FCF">
            <w:pPr>
              <w:spacing w:line="200" w:lineRule="exact"/>
              <w:rPr>
                <w:rFonts w:hAnsi="方正黑体_GBK" w:cs="方正黑体_GBK" w:hint="eastAsia"/>
                <w:color w:val="000000"/>
                <w:kern w:val="0"/>
                <w:sz w:val="18"/>
                <w:szCs w:val="18"/>
              </w:rPr>
            </w:pPr>
            <w:r>
              <w:rPr>
                <w:rFonts w:hAnsi="方正黑体_GBK" w:cs="方正黑体_GBK" w:hint="eastAsia"/>
                <w:color w:val="000000"/>
                <w:kern w:val="0"/>
                <w:sz w:val="18"/>
                <w:szCs w:val="18"/>
              </w:rPr>
              <w:t>同产品成立日</w:t>
            </w:r>
          </w:p>
        </w:tc>
      </w:tr>
      <w:tr w:rsidR="00EF308B" w14:paraId="50F15AD5"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19CDA8CB"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产品成立日</w:t>
            </w:r>
          </w:p>
        </w:tc>
        <w:tc>
          <w:tcPr>
            <w:tcW w:w="8484" w:type="dxa"/>
            <w:tcBorders>
              <w:top w:val="single" w:sz="4" w:space="0" w:color="auto"/>
              <w:left w:val="nil"/>
              <w:bottom w:val="single" w:sz="4" w:space="0" w:color="auto"/>
              <w:right w:val="single" w:sz="4" w:space="0" w:color="auto"/>
              <w:tl2br w:val="nil"/>
              <w:tr2bl w:val="nil"/>
            </w:tcBorders>
            <w:vAlign w:val="center"/>
          </w:tcPr>
          <w:p w14:paraId="01D12E7E" w14:textId="77777777" w:rsidR="00EF308B" w:rsidRDefault="006C5FCF">
            <w:pPr>
              <w:spacing w:line="200" w:lineRule="exact"/>
              <w:rPr>
                <w:rFonts w:hAnsi="方正黑体_GBK" w:cs="方正黑体_GBK" w:hint="eastAsia"/>
                <w:sz w:val="18"/>
                <w:szCs w:val="18"/>
              </w:rPr>
            </w:pPr>
            <w:r>
              <w:rPr>
                <w:rFonts w:hAnsi="方正黑体_GBK" w:cs="方正黑体_GBK" w:hint="eastAsia"/>
                <w:kern w:val="0"/>
                <w:sz w:val="18"/>
                <w:szCs w:val="18"/>
              </w:rPr>
              <w:t>2023</w:t>
            </w:r>
            <w:r>
              <w:rPr>
                <w:rFonts w:hAnsi="方正黑体_GBK" w:cs="方正黑体_GBK" w:hint="eastAsia"/>
                <w:kern w:val="0"/>
                <w:sz w:val="18"/>
                <w:szCs w:val="18"/>
              </w:rPr>
              <w:t>年</w:t>
            </w:r>
            <w:r>
              <w:rPr>
                <w:rFonts w:hAnsi="方正黑体_GBK" w:cs="方正黑体_GBK" w:hint="eastAsia"/>
                <w:kern w:val="0"/>
                <w:sz w:val="18"/>
                <w:szCs w:val="18"/>
              </w:rPr>
              <w:t>09</w:t>
            </w:r>
            <w:r>
              <w:rPr>
                <w:rFonts w:hAnsi="方正黑体_GBK" w:cs="方正黑体_GBK" w:hint="eastAsia"/>
                <w:kern w:val="0"/>
                <w:sz w:val="18"/>
                <w:szCs w:val="18"/>
              </w:rPr>
              <w:t>月</w:t>
            </w:r>
            <w:r>
              <w:rPr>
                <w:rFonts w:hAnsi="方正黑体_GBK" w:cs="方正黑体_GBK" w:hint="eastAsia"/>
                <w:kern w:val="0"/>
                <w:sz w:val="18"/>
                <w:szCs w:val="18"/>
              </w:rPr>
              <w:t>12</w:t>
            </w:r>
            <w:r>
              <w:rPr>
                <w:rFonts w:hAnsi="方正黑体_GBK" w:cs="方正黑体_GBK" w:hint="eastAsia"/>
                <w:kern w:val="0"/>
                <w:sz w:val="18"/>
                <w:szCs w:val="18"/>
              </w:rPr>
              <w:t>日</w:t>
            </w:r>
          </w:p>
        </w:tc>
      </w:tr>
      <w:tr w:rsidR="00EF308B" w14:paraId="24E15653"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56368D06"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产品存续期</w:t>
            </w:r>
          </w:p>
        </w:tc>
        <w:tc>
          <w:tcPr>
            <w:tcW w:w="8484" w:type="dxa"/>
            <w:tcBorders>
              <w:top w:val="single" w:sz="4" w:space="0" w:color="auto"/>
              <w:left w:val="nil"/>
              <w:bottom w:val="single" w:sz="4" w:space="0" w:color="auto"/>
              <w:right w:val="single" w:sz="4" w:space="0" w:color="auto"/>
              <w:tl2br w:val="nil"/>
              <w:tr2bl w:val="nil"/>
            </w:tcBorders>
            <w:vAlign w:val="center"/>
          </w:tcPr>
          <w:p w14:paraId="05CD0263"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2023</w:t>
            </w:r>
            <w:r>
              <w:rPr>
                <w:rFonts w:hAnsi="方正黑体_GBK" w:cs="方正黑体_GBK" w:hint="eastAsia"/>
                <w:sz w:val="18"/>
                <w:szCs w:val="18"/>
              </w:rPr>
              <w:t>年</w:t>
            </w:r>
            <w:r>
              <w:rPr>
                <w:rFonts w:hAnsi="方正黑体_GBK" w:cs="方正黑体_GBK" w:hint="eastAsia"/>
                <w:sz w:val="18"/>
                <w:szCs w:val="18"/>
              </w:rPr>
              <w:t>09</w:t>
            </w:r>
            <w:r>
              <w:rPr>
                <w:rFonts w:hAnsi="方正黑体_GBK" w:cs="方正黑体_GBK" w:hint="eastAsia"/>
                <w:sz w:val="18"/>
                <w:szCs w:val="18"/>
              </w:rPr>
              <w:t>月</w:t>
            </w:r>
            <w:r>
              <w:rPr>
                <w:rFonts w:hAnsi="方正黑体_GBK" w:cs="方正黑体_GBK" w:hint="eastAsia"/>
                <w:sz w:val="18"/>
                <w:szCs w:val="18"/>
              </w:rPr>
              <w:t>12</w:t>
            </w:r>
            <w:r>
              <w:rPr>
                <w:rFonts w:hAnsi="方正黑体_GBK" w:cs="方正黑体_GBK" w:hint="eastAsia"/>
                <w:sz w:val="18"/>
                <w:szCs w:val="18"/>
              </w:rPr>
              <w:t>日—实际到期日（若本理财产品未被提前终止或延期终止，则实际到期日即为名义到期日，存续期限</w:t>
            </w:r>
            <w:r>
              <w:rPr>
                <w:rFonts w:hAnsi="方正黑体_GBK" w:cs="方正黑体_GBK" w:hint="eastAsia"/>
                <w:sz w:val="18"/>
                <w:szCs w:val="18"/>
              </w:rPr>
              <w:t>10</w:t>
            </w:r>
            <w:r>
              <w:rPr>
                <w:rFonts w:hAnsi="方正黑体_GBK" w:cs="方正黑体_GBK" w:hint="eastAsia"/>
                <w:sz w:val="18"/>
                <w:szCs w:val="18"/>
              </w:rPr>
              <w:t>年；若本理财产品被提前终止或延期终止，则实际到期日为提前终止日或延期终止日。</w:t>
            </w:r>
            <w:r>
              <w:rPr>
                <w:rFonts w:hAnsi="方正黑体_GBK" w:cs="方正黑体_GBK" w:hint="eastAsia"/>
                <w:b/>
                <w:sz w:val="18"/>
                <w:szCs w:val="18"/>
              </w:rPr>
              <w:t>理财产品管理人有权根据市场变化情况调整产品存续期，届时管理人将调整相关日期并进行信息披露。）</w:t>
            </w:r>
          </w:p>
        </w:tc>
      </w:tr>
      <w:tr w:rsidR="00EF308B" w14:paraId="2C85C7FB"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73B97721"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名义到期日</w:t>
            </w:r>
          </w:p>
        </w:tc>
        <w:tc>
          <w:tcPr>
            <w:tcW w:w="8484" w:type="dxa"/>
            <w:tcBorders>
              <w:top w:val="single" w:sz="4" w:space="0" w:color="auto"/>
              <w:left w:val="nil"/>
              <w:bottom w:val="single" w:sz="4" w:space="0" w:color="auto"/>
              <w:right w:val="single" w:sz="4" w:space="0" w:color="auto"/>
              <w:tl2br w:val="nil"/>
              <w:tr2bl w:val="nil"/>
            </w:tcBorders>
            <w:vAlign w:val="center"/>
          </w:tcPr>
          <w:p w14:paraId="2D1C2A0C"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2033</w:t>
            </w:r>
            <w:r>
              <w:rPr>
                <w:rFonts w:hAnsi="方正黑体_GBK" w:cs="方正黑体_GBK" w:hint="eastAsia"/>
                <w:kern w:val="0"/>
                <w:sz w:val="18"/>
                <w:szCs w:val="18"/>
              </w:rPr>
              <w:t>年</w:t>
            </w:r>
            <w:r>
              <w:rPr>
                <w:rFonts w:hAnsi="方正黑体_GBK" w:cs="方正黑体_GBK" w:hint="eastAsia"/>
                <w:kern w:val="0"/>
                <w:sz w:val="18"/>
                <w:szCs w:val="18"/>
              </w:rPr>
              <w:t>09</w:t>
            </w:r>
            <w:r>
              <w:rPr>
                <w:rFonts w:hAnsi="方正黑体_GBK" w:cs="方正黑体_GBK" w:hint="eastAsia"/>
                <w:kern w:val="0"/>
                <w:sz w:val="18"/>
                <w:szCs w:val="18"/>
              </w:rPr>
              <w:t>月</w:t>
            </w:r>
            <w:r>
              <w:rPr>
                <w:rFonts w:hAnsi="方正黑体_GBK" w:cs="方正黑体_GBK" w:hint="eastAsia"/>
                <w:kern w:val="0"/>
                <w:sz w:val="18"/>
                <w:szCs w:val="18"/>
              </w:rPr>
              <w:t>30</w:t>
            </w:r>
            <w:r>
              <w:rPr>
                <w:rFonts w:hAnsi="方正黑体_GBK" w:cs="方正黑体_GBK" w:hint="eastAsia"/>
                <w:kern w:val="0"/>
                <w:sz w:val="18"/>
                <w:szCs w:val="18"/>
              </w:rPr>
              <w:t>日</w:t>
            </w:r>
            <w:r>
              <w:rPr>
                <w:rFonts w:hAnsi="方正黑体_GBK" w:cs="方正黑体_GBK" w:hint="eastAsia"/>
                <w:b/>
                <w:bCs/>
                <w:kern w:val="0"/>
                <w:sz w:val="18"/>
                <w:szCs w:val="18"/>
              </w:rPr>
              <w:t>（如遇国家法定节假日，管理人可结合国家法定节假日安排进行调整，并进行信息披露）</w:t>
            </w:r>
          </w:p>
        </w:tc>
      </w:tr>
      <w:tr w:rsidR="00EF308B" w14:paraId="3925CFE3"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355B5D0"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申购规则</w:t>
            </w:r>
          </w:p>
        </w:tc>
        <w:tc>
          <w:tcPr>
            <w:tcW w:w="8484" w:type="dxa"/>
            <w:tcBorders>
              <w:top w:val="single" w:sz="4" w:space="0" w:color="auto"/>
              <w:left w:val="nil"/>
              <w:bottom w:val="single" w:sz="4" w:space="0" w:color="auto"/>
              <w:right w:val="single" w:sz="4" w:space="0" w:color="auto"/>
              <w:tl2br w:val="nil"/>
              <w:tr2bl w:val="nil"/>
            </w:tcBorders>
            <w:vAlign w:val="center"/>
          </w:tcPr>
          <w:p w14:paraId="2A2CA6EF"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产品开放日</w:t>
            </w:r>
            <w:r>
              <w:rPr>
                <w:rFonts w:hAnsi="方正黑体_GBK" w:cs="方正黑体_GBK" w:hint="eastAsia"/>
                <w:b/>
                <w:sz w:val="18"/>
                <w:szCs w:val="18"/>
              </w:rPr>
              <w:t>17:00</w:t>
            </w:r>
            <w:r>
              <w:rPr>
                <w:rFonts w:hAnsi="方正黑体_GBK" w:cs="方正黑体_GBK" w:hint="eastAsia"/>
                <w:b/>
                <w:sz w:val="18"/>
                <w:szCs w:val="18"/>
              </w:rPr>
              <w:t>（含）前的申购于当日受理，其他时间的申购于下一产品开放日受理。</w:t>
            </w:r>
            <w:r>
              <w:rPr>
                <w:rFonts w:hAnsi="方正黑体_GBK" w:cs="方正黑体_GBK" w:hint="eastAsia"/>
                <w:sz w:val="18"/>
                <w:szCs w:val="18"/>
              </w:rPr>
              <w:t>上述申购规则如下（系统批处理时间内无法操作）：</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40"/>
              <w:gridCol w:w="2140"/>
              <w:gridCol w:w="2140"/>
            </w:tblGrid>
            <w:tr w:rsidR="00EF308B" w14:paraId="5B3462CF" w14:textId="77777777">
              <w:trPr>
                <w:trHeight w:val="23"/>
              </w:trPr>
              <w:tc>
                <w:tcPr>
                  <w:tcW w:w="2140" w:type="dxa"/>
                </w:tcPr>
                <w:p w14:paraId="0E0CE569" w14:textId="77777777" w:rsidR="00EF308B" w:rsidRDefault="006C5FCF">
                  <w:pPr>
                    <w:rPr>
                      <w:rFonts w:hAnsi="方正黑体_GBK" w:cs="方正黑体_GBK" w:hint="eastAsia"/>
                      <w:sz w:val="18"/>
                      <w:szCs w:val="18"/>
                    </w:rPr>
                  </w:pPr>
                  <w:r>
                    <w:rPr>
                      <w:rFonts w:hAnsi="方正黑体_GBK" w:cs="方正黑体_GBK" w:hint="eastAsia"/>
                      <w:sz w:val="18"/>
                      <w:szCs w:val="18"/>
                    </w:rPr>
                    <w:t>申购时间</w:t>
                  </w:r>
                </w:p>
              </w:tc>
              <w:tc>
                <w:tcPr>
                  <w:tcW w:w="2140" w:type="dxa"/>
                </w:tcPr>
                <w:p w14:paraId="1FC9A4AB" w14:textId="77777777" w:rsidR="00EF308B" w:rsidRDefault="006C5FCF">
                  <w:pPr>
                    <w:rPr>
                      <w:rFonts w:hAnsi="方正黑体_GBK" w:cs="方正黑体_GBK" w:hint="eastAsia"/>
                      <w:sz w:val="18"/>
                      <w:szCs w:val="18"/>
                    </w:rPr>
                  </w:pPr>
                  <w:r>
                    <w:rPr>
                      <w:rFonts w:hAnsi="方正黑体_GBK" w:cs="方正黑体_GBK" w:hint="eastAsia"/>
                      <w:sz w:val="18"/>
                      <w:szCs w:val="18"/>
                    </w:rPr>
                    <w:t>申购受理日</w:t>
                  </w:r>
                </w:p>
              </w:tc>
              <w:tc>
                <w:tcPr>
                  <w:tcW w:w="2140" w:type="dxa"/>
                </w:tcPr>
                <w:p w14:paraId="15BEFE74" w14:textId="77777777" w:rsidR="00EF308B" w:rsidRDefault="006C5FCF">
                  <w:pPr>
                    <w:rPr>
                      <w:rFonts w:hAnsi="方正黑体_GBK" w:cs="方正黑体_GBK" w:hint="eastAsia"/>
                      <w:sz w:val="18"/>
                      <w:szCs w:val="18"/>
                    </w:rPr>
                  </w:pPr>
                  <w:r>
                    <w:rPr>
                      <w:rFonts w:hAnsi="方正黑体_GBK" w:cs="方正黑体_GBK" w:hint="eastAsia"/>
                      <w:sz w:val="18"/>
                      <w:szCs w:val="18"/>
                    </w:rPr>
                    <w:t>份额运作起始日</w:t>
                  </w:r>
                </w:p>
              </w:tc>
            </w:tr>
            <w:tr w:rsidR="00EF308B" w14:paraId="3600701D" w14:textId="77777777">
              <w:trPr>
                <w:trHeight w:val="23"/>
              </w:trPr>
              <w:tc>
                <w:tcPr>
                  <w:tcW w:w="2140" w:type="dxa"/>
                </w:tcPr>
                <w:p w14:paraId="03BF81A9" w14:textId="77777777" w:rsidR="00EF308B" w:rsidRDefault="006C5FCF">
                  <w:pPr>
                    <w:rPr>
                      <w:rFonts w:hAnsi="方正黑体_GBK" w:cs="方正黑体_GBK" w:hint="eastAsia"/>
                      <w:sz w:val="18"/>
                      <w:szCs w:val="18"/>
                    </w:rPr>
                  </w:pPr>
                  <w:r>
                    <w:rPr>
                      <w:rFonts w:hAnsi="方正黑体_GBK" w:cs="方正黑体_GBK" w:hint="eastAsia"/>
                      <w:sz w:val="18"/>
                      <w:szCs w:val="18"/>
                    </w:rPr>
                    <w:t>产品开放日：</w:t>
                  </w:r>
                  <w:r>
                    <w:rPr>
                      <w:rFonts w:hAnsi="方正黑体_GBK" w:cs="方正黑体_GBK" w:hint="eastAsia"/>
                      <w:sz w:val="18"/>
                      <w:szCs w:val="18"/>
                    </w:rPr>
                    <w:t>0:00-17:00</w:t>
                  </w:r>
                  <w:r>
                    <w:rPr>
                      <w:rFonts w:hAnsi="方正黑体_GBK" w:cs="方正黑体_GBK" w:hint="eastAsia"/>
                      <w:sz w:val="18"/>
                      <w:szCs w:val="18"/>
                    </w:rPr>
                    <w:t>（含）</w:t>
                  </w:r>
                </w:p>
              </w:tc>
              <w:tc>
                <w:tcPr>
                  <w:tcW w:w="2140" w:type="dxa"/>
                </w:tcPr>
                <w:p w14:paraId="64DDD76E" w14:textId="77777777" w:rsidR="00EF308B" w:rsidRDefault="006C5FCF">
                  <w:pPr>
                    <w:rPr>
                      <w:rFonts w:hAnsi="方正黑体_GBK" w:cs="方正黑体_GBK" w:hint="eastAsia"/>
                      <w:sz w:val="18"/>
                      <w:szCs w:val="18"/>
                    </w:rPr>
                  </w:pPr>
                  <w:r>
                    <w:rPr>
                      <w:rFonts w:hAnsi="方正黑体_GBK" w:cs="方正黑体_GBK" w:hint="eastAsia"/>
                      <w:sz w:val="18"/>
                      <w:szCs w:val="18"/>
                    </w:rPr>
                    <w:t>当日</w:t>
                  </w:r>
                </w:p>
              </w:tc>
              <w:tc>
                <w:tcPr>
                  <w:tcW w:w="2140" w:type="dxa"/>
                </w:tcPr>
                <w:p w14:paraId="2D9E8927" w14:textId="77777777" w:rsidR="00EF308B" w:rsidRDefault="006C5FCF">
                  <w:pPr>
                    <w:rPr>
                      <w:rFonts w:hAnsi="方正黑体_GBK" w:cs="方正黑体_GBK" w:hint="eastAsia"/>
                      <w:sz w:val="18"/>
                      <w:szCs w:val="18"/>
                    </w:rPr>
                  </w:pPr>
                  <w:r>
                    <w:rPr>
                      <w:rFonts w:hAnsi="方正黑体_GBK" w:cs="方正黑体_GBK" w:hint="eastAsia"/>
                      <w:sz w:val="18"/>
                      <w:szCs w:val="18"/>
                    </w:rPr>
                    <w:t>申购受理日下一产品开放日</w:t>
                  </w:r>
                </w:p>
              </w:tc>
            </w:tr>
            <w:tr w:rsidR="00EF308B" w14:paraId="1609DF63" w14:textId="77777777">
              <w:trPr>
                <w:trHeight w:val="23"/>
              </w:trPr>
              <w:tc>
                <w:tcPr>
                  <w:tcW w:w="2140" w:type="dxa"/>
                </w:tcPr>
                <w:p w14:paraId="49D9E54C" w14:textId="77777777" w:rsidR="00EF308B" w:rsidRDefault="006C5FCF">
                  <w:pPr>
                    <w:rPr>
                      <w:rFonts w:hAnsi="方正黑体_GBK" w:cs="方正黑体_GBK" w:hint="eastAsia"/>
                      <w:sz w:val="18"/>
                      <w:szCs w:val="18"/>
                    </w:rPr>
                  </w:pPr>
                  <w:r>
                    <w:rPr>
                      <w:rFonts w:hAnsi="方正黑体_GBK" w:cs="方正黑体_GBK" w:hint="eastAsia"/>
                      <w:sz w:val="18"/>
                      <w:szCs w:val="18"/>
                    </w:rPr>
                    <w:t>产品开放日：</w:t>
                  </w:r>
                  <w:r>
                    <w:rPr>
                      <w:rFonts w:hAnsi="方正黑体_GBK" w:cs="方正黑体_GBK" w:hint="eastAsia"/>
                      <w:sz w:val="18"/>
                      <w:szCs w:val="18"/>
                    </w:rPr>
                    <w:t>17:00</w:t>
                  </w:r>
                  <w:r>
                    <w:rPr>
                      <w:rFonts w:hAnsi="方正黑体_GBK" w:cs="方正黑体_GBK" w:hint="eastAsia"/>
                      <w:sz w:val="18"/>
                      <w:szCs w:val="18"/>
                    </w:rPr>
                    <w:t>（不含）</w:t>
                  </w:r>
                  <w:r>
                    <w:rPr>
                      <w:rFonts w:hAnsi="方正黑体_GBK" w:cs="方正黑体_GBK" w:hint="eastAsia"/>
                      <w:sz w:val="18"/>
                      <w:szCs w:val="18"/>
                    </w:rPr>
                    <w:t>-24:00</w:t>
                  </w:r>
                  <w:r>
                    <w:rPr>
                      <w:rFonts w:hAnsi="方正黑体_GBK" w:cs="方正黑体_GBK" w:hint="eastAsia"/>
                      <w:sz w:val="18"/>
                      <w:szCs w:val="18"/>
                    </w:rPr>
                    <w:t>或非产品开放日</w:t>
                  </w:r>
                </w:p>
              </w:tc>
              <w:tc>
                <w:tcPr>
                  <w:tcW w:w="2140" w:type="dxa"/>
                </w:tcPr>
                <w:p w14:paraId="473E6981" w14:textId="77777777" w:rsidR="00EF308B" w:rsidRDefault="006C5FCF">
                  <w:pPr>
                    <w:rPr>
                      <w:rFonts w:hAnsi="方正黑体_GBK" w:cs="方正黑体_GBK" w:hint="eastAsia"/>
                      <w:sz w:val="18"/>
                      <w:szCs w:val="18"/>
                    </w:rPr>
                  </w:pPr>
                  <w:r>
                    <w:rPr>
                      <w:rFonts w:hAnsi="方正黑体_GBK" w:cs="方正黑体_GBK" w:hint="eastAsia"/>
                      <w:sz w:val="18"/>
                      <w:szCs w:val="18"/>
                    </w:rPr>
                    <w:t>下一产品开放日</w:t>
                  </w:r>
                </w:p>
              </w:tc>
              <w:tc>
                <w:tcPr>
                  <w:tcW w:w="2140" w:type="dxa"/>
                </w:tcPr>
                <w:p w14:paraId="40624BFC" w14:textId="77777777" w:rsidR="00EF308B" w:rsidRDefault="006C5FCF">
                  <w:pPr>
                    <w:rPr>
                      <w:rFonts w:hAnsi="方正黑体_GBK" w:cs="方正黑体_GBK" w:hint="eastAsia"/>
                      <w:sz w:val="18"/>
                      <w:szCs w:val="18"/>
                    </w:rPr>
                  </w:pPr>
                  <w:r>
                    <w:rPr>
                      <w:rFonts w:hAnsi="方正黑体_GBK" w:cs="方正黑体_GBK" w:hint="eastAsia"/>
                      <w:sz w:val="18"/>
                      <w:szCs w:val="18"/>
                    </w:rPr>
                    <w:t>申购受理日下一产品开放日</w:t>
                  </w:r>
                </w:p>
              </w:tc>
            </w:tr>
          </w:tbl>
          <w:p w14:paraId="13CB8E77" w14:textId="77777777" w:rsidR="00EF308B" w:rsidRDefault="00EF308B">
            <w:pPr>
              <w:spacing w:line="200" w:lineRule="exact"/>
              <w:jc w:val="left"/>
              <w:rPr>
                <w:rFonts w:hAnsi="方正黑体_GBK" w:cs="方正黑体_GBK" w:hint="eastAsia"/>
                <w:sz w:val="18"/>
                <w:szCs w:val="18"/>
              </w:rPr>
            </w:pPr>
          </w:p>
          <w:p w14:paraId="0325393C"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代销机构可根据其销售需要重新设定申购时间，投资者通过代销机构购买本理财产品的，以该代销机构最终披露的申购时间和规则为准，但需当日受理的申购申请截止时间不得超过当日</w:t>
            </w:r>
            <w:r>
              <w:rPr>
                <w:rFonts w:hAnsi="方正黑体_GBK" w:cs="方正黑体_GBK" w:hint="eastAsia"/>
                <w:b/>
                <w:sz w:val="18"/>
                <w:szCs w:val="18"/>
              </w:rPr>
              <w:t>17:00</w:t>
            </w:r>
            <w:r>
              <w:rPr>
                <w:rFonts w:hAnsi="方正黑体_GBK" w:cs="方正黑体_GBK" w:hint="eastAsia"/>
                <w:b/>
                <w:sz w:val="18"/>
                <w:szCs w:val="18"/>
              </w:rPr>
              <w:t>。</w:t>
            </w:r>
          </w:p>
          <w:p w14:paraId="461169A5" w14:textId="77777777" w:rsidR="00EF308B" w:rsidRDefault="00EF308B">
            <w:pPr>
              <w:spacing w:line="200" w:lineRule="exact"/>
              <w:rPr>
                <w:rFonts w:hAnsi="方正黑体_GBK" w:cs="方正黑体_GBK" w:hint="eastAsia"/>
                <w:sz w:val="18"/>
                <w:szCs w:val="18"/>
              </w:rPr>
            </w:pPr>
          </w:p>
          <w:p w14:paraId="250EB749"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注</w:t>
            </w:r>
            <w:r>
              <w:rPr>
                <w:rFonts w:hAnsi="方正黑体_GBK" w:cs="方正黑体_GBK" w:hint="eastAsia"/>
                <w:sz w:val="18"/>
                <w:szCs w:val="18"/>
              </w:rPr>
              <w:t>：</w:t>
            </w:r>
          </w:p>
          <w:p w14:paraId="409A3BEB"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1.</w:t>
            </w:r>
            <w:r>
              <w:rPr>
                <w:rFonts w:hAnsi="方正黑体_GBK" w:cs="方正黑体_GBK" w:hint="eastAsia"/>
                <w:b/>
                <w:sz w:val="18"/>
                <w:szCs w:val="18"/>
              </w:rPr>
              <w:t>在销售机构支持的前提下，申购受理日</w:t>
            </w:r>
            <w:r>
              <w:rPr>
                <w:rFonts w:hAnsi="方正黑体_GBK" w:cs="方正黑体_GBK" w:hint="eastAsia"/>
                <w:b/>
                <w:sz w:val="18"/>
                <w:szCs w:val="18"/>
              </w:rPr>
              <w:t>17:00</w:t>
            </w:r>
            <w:r>
              <w:rPr>
                <w:rFonts w:hAnsi="方正黑体_GBK" w:cs="方正黑体_GBK" w:hint="eastAsia"/>
                <w:b/>
                <w:sz w:val="18"/>
                <w:szCs w:val="18"/>
              </w:rPr>
              <w:t>（含）前可以撤销申购申请。</w:t>
            </w:r>
          </w:p>
          <w:p w14:paraId="77F97C63"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2.</w:t>
            </w:r>
            <w:r>
              <w:rPr>
                <w:rFonts w:hAnsi="方正黑体_GBK" w:cs="方正黑体_GBK" w:hint="eastAsia"/>
                <w:sz w:val="18"/>
                <w:szCs w:val="18"/>
              </w:rPr>
              <w:t>产品开放日为产品存续期内每周一至周五（指工作日），但不包括国家法定节假日、休息日和南银理财公告暂停开放的日期。</w:t>
            </w:r>
            <w:r>
              <w:rPr>
                <w:rFonts w:hAnsi="方正黑体_GBK" w:cs="方正黑体_GBK" w:hint="eastAsia"/>
                <w:b/>
                <w:sz w:val="18"/>
                <w:szCs w:val="18"/>
              </w:rPr>
              <w:t>系统批处理时间无法进行任何操作，届时系统将相应提示，系统批处理时间预计在</w:t>
            </w:r>
            <w:r>
              <w:rPr>
                <w:rFonts w:hAnsi="方正黑体_GBK" w:cs="方正黑体_GBK" w:hint="eastAsia"/>
                <w:b/>
                <w:sz w:val="18"/>
                <w:szCs w:val="18"/>
              </w:rPr>
              <w:t>0</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至</w:t>
            </w:r>
            <w:r>
              <w:rPr>
                <w:rFonts w:hAnsi="方正黑体_GBK" w:cs="方正黑体_GBK" w:hint="eastAsia"/>
                <w:b/>
                <w:sz w:val="18"/>
                <w:szCs w:val="18"/>
              </w:rPr>
              <w:t>3</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之间，如遇特殊情况延迟，敬请投资者注意。</w:t>
            </w:r>
          </w:p>
        </w:tc>
      </w:tr>
      <w:tr w:rsidR="00EF308B" w14:paraId="43973701"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7AA4FCEC"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申购开放日和确认日</w:t>
            </w:r>
          </w:p>
        </w:tc>
        <w:tc>
          <w:tcPr>
            <w:tcW w:w="8484" w:type="dxa"/>
            <w:tcBorders>
              <w:top w:val="single" w:sz="4" w:space="0" w:color="auto"/>
              <w:left w:val="nil"/>
              <w:bottom w:val="single" w:sz="4" w:space="0" w:color="auto"/>
              <w:right w:val="single" w:sz="4" w:space="0" w:color="auto"/>
              <w:tl2br w:val="nil"/>
              <w:tr2bl w:val="nil"/>
            </w:tcBorders>
            <w:vAlign w:val="center"/>
          </w:tcPr>
          <w:p w14:paraId="2687D230"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产品封闭期后的每周一至周五（指工作日），但不包括国家法定节假日、休息日和管理人、代销机构公告暂停开放的日期。</w:t>
            </w:r>
          </w:p>
        </w:tc>
      </w:tr>
      <w:tr w:rsidR="00EF308B" w14:paraId="30BC9D97"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1B260AB7"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申购份额计算</w:t>
            </w:r>
          </w:p>
        </w:tc>
        <w:tc>
          <w:tcPr>
            <w:tcW w:w="8484" w:type="dxa"/>
            <w:tcBorders>
              <w:top w:val="single" w:sz="4" w:space="0" w:color="auto"/>
              <w:left w:val="nil"/>
              <w:bottom w:val="single" w:sz="4" w:space="0" w:color="auto"/>
              <w:right w:val="single" w:sz="4" w:space="0" w:color="auto"/>
              <w:tl2br w:val="nil"/>
              <w:tr2bl w:val="nil"/>
            </w:tcBorders>
            <w:vAlign w:val="center"/>
          </w:tcPr>
          <w:p w14:paraId="1D75D0CB"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申购份额</w:t>
            </w:r>
            <w:r>
              <w:rPr>
                <w:rFonts w:hAnsi="方正黑体_GBK" w:cs="方正黑体_GBK" w:hint="eastAsia"/>
                <w:b/>
                <w:sz w:val="18"/>
                <w:szCs w:val="18"/>
              </w:rPr>
              <w:t>=</w:t>
            </w:r>
            <w:r>
              <w:rPr>
                <w:rFonts w:hAnsi="方正黑体_GBK" w:cs="方正黑体_GBK" w:hint="eastAsia"/>
                <w:b/>
                <w:sz w:val="18"/>
                <w:szCs w:val="18"/>
              </w:rPr>
              <w:t>申购金额</w:t>
            </w:r>
            <w:r>
              <w:rPr>
                <w:rFonts w:hAnsi="方正黑体_GBK" w:cs="方正黑体_GBK" w:hint="eastAsia"/>
                <w:b/>
                <w:sz w:val="18"/>
                <w:szCs w:val="18"/>
              </w:rPr>
              <w:t>/</w:t>
            </w:r>
            <w:r>
              <w:rPr>
                <w:rFonts w:hAnsi="方正黑体_GBK" w:cs="方正黑体_GBK" w:hint="eastAsia"/>
                <w:b/>
                <w:sz w:val="18"/>
                <w:szCs w:val="18"/>
              </w:rPr>
              <w:t>申购确认日产品单位净值（申购确认日为申购受理日当日）</w:t>
            </w:r>
          </w:p>
          <w:p w14:paraId="4BD7CC12"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（申购份额按去尾法保留两位小数）。</w:t>
            </w:r>
          </w:p>
        </w:tc>
      </w:tr>
      <w:tr w:rsidR="00EF308B" w14:paraId="05A4F3D3"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4EF67588"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赎回规则</w:t>
            </w:r>
          </w:p>
        </w:tc>
        <w:tc>
          <w:tcPr>
            <w:tcW w:w="8484" w:type="dxa"/>
            <w:tcBorders>
              <w:top w:val="single" w:sz="4" w:space="0" w:color="auto"/>
              <w:left w:val="nil"/>
              <w:bottom w:val="single" w:sz="4" w:space="0" w:color="auto"/>
              <w:right w:val="single" w:sz="4" w:space="0" w:color="auto"/>
              <w:tl2br w:val="nil"/>
              <w:tr2bl w:val="nil"/>
            </w:tcBorders>
            <w:vAlign w:val="center"/>
          </w:tcPr>
          <w:p w14:paraId="6007CDC7"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持有期</w:t>
            </w:r>
            <w:r>
              <w:rPr>
                <w:rFonts w:hAnsi="方正黑体_GBK" w:cs="方正黑体_GBK" w:hint="eastAsia"/>
                <w:b/>
                <w:sz w:val="18"/>
                <w:szCs w:val="18"/>
              </w:rPr>
              <w:t>14</w:t>
            </w:r>
            <w:r>
              <w:rPr>
                <w:rFonts w:hAnsi="方正黑体_GBK" w:cs="方正黑体_GBK" w:hint="eastAsia"/>
                <w:b/>
                <w:sz w:val="18"/>
                <w:szCs w:val="18"/>
              </w:rPr>
              <w:t>天以内的份额不可提出赎回申请。</w:t>
            </w:r>
          </w:p>
          <w:p w14:paraId="266E304C"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持有满</w:t>
            </w:r>
            <w:r>
              <w:rPr>
                <w:rFonts w:hAnsi="方正黑体_GBK" w:cs="方正黑体_GBK" w:hint="eastAsia"/>
                <w:b/>
                <w:sz w:val="18"/>
                <w:szCs w:val="18"/>
              </w:rPr>
              <w:t>14</w:t>
            </w:r>
            <w:r>
              <w:rPr>
                <w:rFonts w:hAnsi="方正黑体_GBK" w:cs="方正黑体_GBK" w:hint="eastAsia"/>
                <w:b/>
                <w:sz w:val="18"/>
                <w:szCs w:val="18"/>
              </w:rPr>
              <w:t>天及以上的份额可在之后的每个产品开放日提出赎回申请，非巨额赎回时，产品开放日</w:t>
            </w:r>
            <w:r>
              <w:rPr>
                <w:rFonts w:hAnsi="方正黑体_GBK" w:cs="方正黑体_GBK" w:hint="eastAsia"/>
                <w:b/>
                <w:sz w:val="18"/>
                <w:szCs w:val="18"/>
              </w:rPr>
              <w:t>17:00</w:t>
            </w:r>
            <w:r>
              <w:rPr>
                <w:rFonts w:hAnsi="方正黑体_GBK" w:cs="方正黑体_GBK" w:hint="eastAsia"/>
                <w:b/>
                <w:sz w:val="18"/>
                <w:szCs w:val="18"/>
              </w:rPr>
              <w:t>（含）前的赎回于当日受理，其他时间的赎回于下一产品开放日受理，赎回款项将于份额运作终止日后</w:t>
            </w:r>
            <w:r>
              <w:rPr>
                <w:rFonts w:hAnsi="方正黑体_GBK" w:cs="方正黑体_GBK" w:hint="eastAsia"/>
                <w:b/>
                <w:sz w:val="18"/>
                <w:szCs w:val="18"/>
              </w:rPr>
              <w:t>5</w:t>
            </w:r>
            <w:r>
              <w:rPr>
                <w:rFonts w:hAnsi="方正黑体_GBK" w:cs="方正黑体_GBK" w:hint="eastAsia"/>
                <w:b/>
                <w:sz w:val="18"/>
                <w:szCs w:val="18"/>
              </w:rPr>
              <w:t>个工作日内到账</w:t>
            </w:r>
            <w:r>
              <w:rPr>
                <w:rFonts w:hAnsi="方正黑体_GBK" w:cs="方正黑体_GBK" w:hint="eastAsia"/>
                <w:sz w:val="18"/>
                <w:szCs w:val="18"/>
              </w:rPr>
              <w:t>。上述赎回规则如下（系统批处理时间内无法操作）：</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22"/>
              <w:gridCol w:w="1596"/>
              <w:gridCol w:w="1582"/>
              <w:gridCol w:w="1540"/>
            </w:tblGrid>
            <w:tr w:rsidR="00EF308B" w14:paraId="33C71253" w14:textId="77777777">
              <w:trPr>
                <w:trHeight w:val="23"/>
              </w:trPr>
              <w:tc>
                <w:tcPr>
                  <w:tcW w:w="2122" w:type="dxa"/>
                </w:tcPr>
                <w:p w14:paraId="6C3FA7C0" w14:textId="77777777" w:rsidR="00EF308B" w:rsidRDefault="006C5FCF">
                  <w:pPr>
                    <w:rPr>
                      <w:rFonts w:hAnsi="方正黑体_GBK" w:cs="方正黑体_GBK" w:hint="eastAsia"/>
                      <w:sz w:val="18"/>
                      <w:szCs w:val="18"/>
                    </w:rPr>
                  </w:pPr>
                  <w:r>
                    <w:rPr>
                      <w:rFonts w:hAnsi="方正黑体_GBK" w:cs="方正黑体_GBK" w:hint="eastAsia"/>
                      <w:sz w:val="18"/>
                      <w:szCs w:val="18"/>
                    </w:rPr>
                    <w:t>赎回时间</w:t>
                  </w:r>
                </w:p>
              </w:tc>
              <w:tc>
                <w:tcPr>
                  <w:tcW w:w="1596" w:type="dxa"/>
                </w:tcPr>
                <w:p w14:paraId="61137047" w14:textId="77777777" w:rsidR="00EF308B" w:rsidRDefault="006C5FCF">
                  <w:pPr>
                    <w:rPr>
                      <w:rFonts w:hAnsi="方正黑体_GBK" w:cs="方正黑体_GBK" w:hint="eastAsia"/>
                      <w:sz w:val="18"/>
                      <w:szCs w:val="18"/>
                    </w:rPr>
                  </w:pPr>
                  <w:r>
                    <w:rPr>
                      <w:rFonts w:hAnsi="方正黑体_GBK" w:cs="方正黑体_GBK" w:hint="eastAsia"/>
                      <w:sz w:val="18"/>
                      <w:szCs w:val="18"/>
                    </w:rPr>
                    <w:t>赎回受理日</w:t>
                  </w:r>
                </w:p>
              </w:tc>
              <w:tc>
                <w:tcPr>
                  <w:tcW w:w="1582" w:type="dxa"/>
                </w:tcPr>
                <w:p w14:paraId="41C733A0" w14:textId="77777777" w:rsidR="00EF308B" w:rsidRDefault="006C5FCF">
                  <w:pPr>
                    <w:rPr>
                      <w:rFonts w:hAnsi="方正黑体_GBK" w:cs="方正黑体_GBK" w:hint="eastAsia"/>
                      <w:sz w:val="18"/>
                      <w:szCs w:val="18"/>
                    </w:rPr>
                  </w:pPr>
                  <w:r>
                    <w:rPr>
                      <w:rFonts w:hAnsi="方正黑体_GBK" w:cs="方正黑体_GBK" w:hint="eastAsia"/>
                      <w:sz w:val="18"/>
                      <w:szCs w:val="18"/>
                    </w:rPr>
                    <w:t>份额运作终止日</w:t>
                  </w:r>
                </w:p>
              </w:tc>
              <w:tc>
                <w:tcPr>
                  <w:tcW w:w="1540" w:type="dxa"/>
                </w:tcPr>
                <w:p w14:paraId="1214672E" w14:textId="77777777" w:rsidR="00EF308B" w:rsidRDefault="006C5FCF">
                  <w:pPr>
                    <w:rPr>
                      <w:rFonts w:hAnsi="方正黑体_GBK" w:cs="方正黑体_GBK" w:hint="eastAsia"/>
                      <w:sz w:val="18"/>
                      <w:szCs w:val="18"/>
                    </w:rPr>
                  </w:pPr>
                  <w:r>
                    <w:rPr>
                      <w:rFonts w:hAnsi="方正黑体_GBK" w:cs="方正黑体_GBK" w:hint="eastAsia"/>
                      <w:sz w:val="18"/>
                      <w:szCs w:val="18"/>
                    </w:rPr>
                    <w:t>资金到账日</w:t>
                  </w:r>
                </w:p>
              </w:tc>
            </w:tr>
            <w:tr w:rsidR="00EF308B" w14:paraId="5C885D6F" w14:textId="77777777">
              <w:trPr>
                <w:trHeight w:val="23"/>
              </w:trPr>
              <w:tc>
                <w:tcPr>
                  <w:tcW w:w="2122" w:type="dxa"/>
                </w:tcPr>
                <w:p w14:paraId="7716BFFC" w14:textId="77777777" w:rsidR="00EF308B" w:rsidRDefault="006C5FCF">
                  <w:pPr>
                    <w:rPr>
                      <w:rFonts w:hAnsi="方正黑体_GBK" w:cs="方正黑体_GBK" w:hint="eastAsia"/>
                      <w:sz w:val="18"/>
                      <w:szCs w:val="18"/>
                    </w:rPr>
                  </w:pPr>
                  <w:r>
                    <w:rPr>
                      <w:rFonts w:hAnsi="方正黑体_GBK" w:cs="方正黑体_GBK" w:hint="eastAsia"/>
                      <w:sz w:val="18"/>
                      <w:szCs w:val="18"/>
                    </w:rPr>
                    <w:t>份额持有满</w:t>
                  </w:r>
                  <w:r>
                    <w:rPr>
                      <w:rFonts w:hAnsi="方正黑体_GBK" w:cs="方正黑体_GBK" w:hint="eastAsia"/>
                      <w:sz w:val="18"/>
                      <w:szCs w:val="18"/>
                    </w:rPr>
                    <w:t>14</w:t>
                  </w:r>
                  <w:r>
                    <w:rPr>
                      <w:rFonts w:hAnsi="方正黑体_GBK" w:cs="方正黑体_GBK" w:hint="eastAsia"/>
                      <w:sz w:val="18"/>
                      <w:szCs w:val="18"/>
                    </w:rPr>
                    <w:t>天后的产品开放日：</w:t>
                  </w:r>
                  <w:r>
                    <w:rPr>
                      <w:rFonts w:hAnsi="方正黑体_GBK" w:cs="方正黑体_GBK" w:hint="eastAsia"/>
                      <w:sz w:val="18"/>
                      <w:szCs w:val="18"/>
                    </w:rPr>
                    <w:t>0:00-17:00</w:t>
                  </w:r>
                  <w:r>
                    <w:rPr>
                      <w:rFonts w:hAnsi="方正黑体_GBK" w:cs="方正黑体_GBK" w:hint="eastAsia"/>
                      <w:sz w:val="18"/>
                      <w:szCs w:val="18"/>
                    </w:rPr>
                    <w:t>（含）</w:t>
                  </w:r>
                </w:p>
              </w:tc>
              <w:tc>
                <w:tcPr>
                  <w:tcW w:w="1596" w:type="dxa"/>
                </w:tcPr>
                <w:p w14:paraId="3ED00B7A" w14:textId="77777777" w:rsidR="00EF308B" w:rsidRDefault="006C5FCF">
                  <w:pPr>
                    <w:rPr>
                      <w:rFonts w:hAnsi="方正黑体_GBK" w:cs="方正黑体_GBK" w:hint="eastAsia"/>
                      <w:sz w:val="18"/>
                      <w:szCs w:val="18"/>
                    </w:rPr>
                  </w:pPr>
                  <w:r>
                    <w:rPr>
                      <w:rFonts w:hAnsi="方正黑体_GBK" w:cs="方正黑体_GBK" w:hint="eastAsia"/>
                      <w:sz w:val="18"/>
                      <w:szCs w:val="18"/>
                    </w:rPr>
                    <w:t>当日</w:t>
                  </w:r>
                </w:p>
              </w:tc>
              <w:tc>
                <w:tcPr>
                  <w:tcW w:w="1582" w:type="dxa"/>
                </w:tcPr>
                <w:p w14:paraId="4E551492" w14:textId="77777777" w:rsidR="00EF308B" w:rsidRDefault="006C5FCF">
                  <w:pPr>
                    <w:rPr>
                      <w:rFonts w:hAnsi="方正黑体_GBK" w:cs="方正黑体_GBK" w:hint="eastAsia"/>
                      <w:sz w:val="18"/>
                      <w:szCs w:val="18"/>
                    </w:rPr>
                  </w:pPr>
                  <w:r>
                    <w:rPr>
                      <w:rFonts w:hAnsi="方正黑体_GBK" w:cs="方正黑体_GBK" w:hint="eastAsia"/>
                      <w:sz w:val="18"/>
                      <w:szCs w:val="18"/>
                    </w:rPr>
                    <w:t>赎回受理日下一产品开放日</w:t>
                  </w:r>
                </w:p>
              </w:tc>
              <w:tc>
                <w:tcPr>
                  <w:tcW w:w="1540" w:type="dxa"/>
                  <w:vMerge w:val="restart"/>
                </w:tcPr>
                <w:p w14:paraId="3103094B" w14:textId="77777777" w:rsidR="00EF308B" w:rsidRDefault="006C5FCF">
                  <w:pPr>
                    <w:rPr>
                      <w:rFonts w:hAnsi="方正黑体_GBK" w:cs="方正黑体_GBK" w:hint="eastAsia"/>
                      <w:sz w:val="18"/>
                      <w:szCs w:val="18"/>
                    </w:rPr>
                  </w:pPr>
                  <w:r>
                    <w:rPr>
                      <w:rFonts w:hAnsi="方正黑体_GBK" w:cs="方正黑体_GBK" w:hint="eastAsia"/>
                      <w:sz w:val="18"/>
                      <w:szCs w:val="18"/>
                    </w:rPr>
                    <w:t>份额运作终止日后</w:t>
                  </w:r>
                  <w:r>
                    <w:rPr>
                      <w:rFonts w:hAnsi="方正黑体_GBK" w:cs="方正黑体_GBK" w:hint="eastAsia"/>
                      <w:sz w:val="18"/>
                      <w:szCs w:val="18"/>
                    </w:rPr>
                    <w:t>5</w:t>
                  </w:r>
                  <w:r>
                    <w:rPr>
                      <w:rFonts w:hAnsi="方正黑体_GBK" w:cs="方正黑体_GBK" w:hint="eastAsia"/>
                      <w:sz w:val="18"/>
                      <w:szCs w:val="18"/>
                    </w:rPr>
                    <w:t>个工作日内</w:t>
                  </w:r>
                </w:p>
              </w:tc>
            </w:tr>
            <w:tr w:rsidR="00EF308B" w14:paraId="5DA47B94" w14:textId="77777777">
              <w:trPr>
                <w:trHeight w:val="23"/>
              </w:trPr>
              <w:tc>
                <w:tcPr>
                  <w:tcW w:w="2122" w:type="dxa"/>
                </w:tcPr>
                <w:p w14:paraId="76754755" w14:textId="77777777" w:rsidR="00EF308B" w:rsidRDefault="006C5FCF">
                  <w:pPr>
                    <w:rPr>
                      <w:rFonts w:hAnsi="方正黑体_GBK" w:cs="方正黑体_GBK" w:hint="eastAsia"/>
                      <w:sz w:val="18"/>
                      <w:szCs w:val="18"/>
                    </w:rPr>
                  </w:pPr>
                  <w:r>
                    <w:rPr>
                      <w:rFonts w:hAnsi="方正黑体_GBK" w:cs="方正黑体_GBK" w:hint="eastAsia"/>
                      <w:sz w:val="18"/>
                      <w:szCs w:val="18"/>
                    </w:rPr>
                    <w:t>份额持有满</w:t>
                  </w:r>
                  <w:r>
                    <w:rPr>
                      <w:rFonts w:hAnsi="方正黑体_GBK" w:cs="方正黑体_GBK" w:hint="eastAsia"/>
                      <w:sz w:val="18"/>
                      <w:szCs w:val="18"/>
                    </w:rPr>
                    <w:t>14</w:t>
                  </w:r>
                  <w:r>
                    <w:rPr>
                      <w:rFonts w:hAnsi="方正黑体_GBK" w:cs="方正黑体_GBK" w:hint="eastAsia"/>
                      <w:sz w:val="18"/>
                      <w:szCs w:val="18"/>
                    </w:rPr>
                    <w:t>天后的产品开放日：</w:t>
                  </w:r>
                  <w:r>
                    <w:rPr>
                      <w:rFonts w:hAnsi="方正黑体_GBK" w:cs="方正黑体_GBK" w:hint="eastAsia"/>
                      <w:sz w:val="18"/>
                      <w:szCs w:val="18"/>
                    </w:rPr>
                    <w:t>17:00</w:t>
                  </w:r>
                  <w:r>
                    <w:rPr>
                      <w:rFonts w:hAnsi="方正黑体_GBK" w:cs="方正黑体_GBK" w:hint="eastAsia"/>
                      <w:sz w:val="18"/>
                      <w:szCs w:val="18"/>
                    </w:rPr>
                    <w:t>（不含）</w:t>
                  </w:r>
                  <w:r>
                    <w:rPr>
                      <w:rFonts w:hAnsi="方正黑体_GBK" w:cs="方正黑体_GBK" w:hint="eastAsia"/>
                      <w:sz w:val="18"/>
                      <w:szCs w:val="18"/>
                    </w:rPr>
                    <w:t>-24:00</w:t>
                  </w:r>
                  <w:r>
                    <w:rPr>
                      <w:rFonts w:hAnsi="方正黑体_GBK" w:cs="方正黑体_GBK" w:hint="eastAsia"/>
                      <w:sz w:val="18"/>
                      <w:szCs w:val="18"/>
                    </w:rPr>
                    <w:t>或非产品开放日</w:t>
                  </w:r>
                </w:p>
              </w:tc>
              <w:tc>
                <w:tcPr>
                  <w:tcW w:w="1596" w:type="dxa"/>
                </w:tcPr>
                <w:p w14:paraId="0C3E8A2F" w14:textId="77777777" w:rsidR="00EF308B" w:rsidRDefault="006C5FCF">
                  <w:pPr>
                    <w:rPr>
                      <w:rFonts w:hAnsi="方正黑体_GBK" w:cs="方正黑体_GBK" w:hint="eastAsia"/>
                      <w:sz w:val="18"/>
                      <w:szCs w:val="18"/>
                    </w:rPr>
                  </w:pPr>
                  <w:r>
                    <w:rPr>
                      <w:rFonts w:hAnsi="方正黑体_GBK" w:cs="方正黑体_GBK" w:hint="eastAsia"/>
                      <w:sz w:val="18"/>
                      <w:szCs w:val="18"/>
                    </w:rPr>
                    <w:t>下一产品开放日</w:t>
                  </w:r>
                </w:p>
              </w:tc>
              <w:tc>
                <w:tcPr>
                  <w:tcW w:w="1582" w:type="dxa"/>
                </w:tcPr>
                <w:p w14:paraId="5647DBC1" w14:textId="77777777" w:rsidR="00EF308B" w:rsidRDefault="006C5FCF">
                  <w:pPr>
                    <w:rPr>
                      <w:rFonts w:hAnsi="方正黑体_GBK" w:cs="方正黑体_GBK" w:hint="eastAsia"/>
                      <w:sz w:val="18"/>
                      <w:szCs w:val="18"/>
                    </w:rPr>
                  </w:pPr>
                  <w:r>
                    <w:rPr>
                      <w:rFonts w:hAnsi="方正黑体_GBK" w:cs="方正黑体_GBK" w:hint="eastAsia"/>
                      <w:sz w:val="18"/>
                      <w:szCs w:val="18"/>
                    </w:rPr>
                    <w:t>赎回受理日下一产品开放日</w:t>
                  </w:r>
                </w:p>
              </w:tc>
              <w:tc>
                <w:tcPr>
                  <w:tcW w:w="1540" w:type="dxa"/>
                  <w:vMerge/>
                </w:tcPr>
                <w:p w14:paraId="1DC65B2C" w14:textId="77777777" w:rsidR="00EF308B" w:rsidRDefault="00EF308B">
                  <w:pPr>
                    <w:rPr>
                      <w:rFonts w:hAnsi="方正黑体_GBK" w:cs="方正黑体_GBK" w:hint="eastAsia"/>
                      <w:sz w:val="18"/>
                      <w:szCs w:val="18"/>
                    </w:rPr>
                  </w:pPr>
                </w:p>
              </w:tc>
            </w:tr>
          </w:tbl>
          <w:p w14:paraId="0A25B961" w14:textId="77777777" w:rsidR="00EF308B" w:rsidRDefault="00EF308B">
            <w:pPr>
              <w:spacing w:line="200" w:lineRule="exact"/>
              <w:rPr>
                <w:rFonts w:hAnsi="方正黑体_GBK" w:cs="方正黑体_GBK" w:hint="eastAsia"/>
                <w:sz w:val="18"/>
                <w:szCs w:val="18"/>
              </w:rPr>
            </w:pPr>
          </w:p>
          <w:p w14:paraId="64458532"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代销机构可根据其销售需要重新设定赎回时间，投资者通过代销机构购买本理财产品的，以该代销机构最终披露的赎回时间和规则为准，但需当日受理的赎回申请截止时间不得超过当日</w:t>
            </w:r>
            <w:r>
              <w:rPr>
                <w:rFonts w:hAnsi="方正黑体_GBK" w:cs="方正黑体_GBK" w:hint="eastAsia"/>
                <w:b/>
                <w:sz w:val="18"/>
                <w:szCs w:val="18"/>
              </w:rPr>
              <w:t>17:00</w:t>
            </w:r>
            <w:r>
              <w:rPr>
                <w:rFonts w:hAnsi="方正黑体_GBK" w:cs="方正黑体_GBK" w:hint="eastAsia"/>
                <w:b/>
                <w:sz w:val="18"/>
                <w:szCs w:val="18"/>
              </w:rPr>
              <w:t>。</w:t>
            </w:r>
          </w:p>
          <w:p w14:paraId="5A13A987" w14:textId="77777777" w:rsidR="00EF308B" w:rsidRDefault="00EF308B">
            <w:pPr>
              <w:spacing w:line="200" w:lineRule="exact"/>
              <w:jc w:val="left"/>
              <w:rPr>
                <w:rFonts w:hAnsi="方正黑体_GBK" w:cs="方正黑体_GBK" w:hint="eastAsia"/>
                <w:sz w:val="18"/>
                <w:szCs w:val="18"/>
              </w:rPr>
            </w:pPr>
          </w:p>
          <w:p w14:paraId="3F5B7C21"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注：</w:t>
            </w:r>
          </w:p>
          <w:p w14:paraId="33B5E0E5"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1.</w:t>
            </w:r>
            <w:r>
              <w:rPr>
                <w:rFonts w:hAnsi="方正黑体_GBK" w:cs="方正黑体_GBK" w:hint="eastAsia"/>
                <w:b/>
                <w:sz w:val="18"/>
                <w:szCs w:val="18"/>
              </w:rPr>
              <w:t>如投资者多次认申购本理财产品，其中持有满</w:t>
            </w:r>
            <w:r>
              <w:rPr>
                <w:rFonts w:hAnsi="方正黑体_GBK" w:cs="方正黑体_GBK" w:hint="eastAsia"/>
                <w:b/>
                <w:sz w:val="18"/>
                <w:szCs w:val="18"/>
              </w:rPr>
              <w:t>14</w:t>
            </w:r>
            <w:r>
              <w:rPr>
                <w:rFonts w:hAnsi="方正黑体_GBK" w:cs="方正黑体_GBK" w:hint="eastAsia"/>
                <w:b/>
                <w:sz w:val="18"/>
                <w:szCs w:val="18"/>
              </w:rPr>
              <w:t>天及以上的份额可提出赎回申请，持有期</w:t>
            </w:r>
            <w:r>
              <w:rPr>
                <w:rFonts w:hAnsi="方正黑体_GBK" w:cs="方正黑体_GBK" w:hint="eastAsia"/>
                <w:b/>
                <w:sz w:val="18"/>
                <w:szCs w:val="18"/>
              </w:rPr>
              <w:t>14</w:t>
            </w:r>
            <w:r>
              <w:rPr>
                <w:rFonts w:hAnsi="方正黑体_GBK" w:cs="方正黑体_GBK" w:hint="eastAsia"/>
                <w:b/>
                <w:sz w:val="18"/>
                <w:szCs w:val="18"/>
              </w:rPr>
              <w:t>天以内的份额不可提出赎回申请。</w:t>
            </w:r>
          </w:p>
          <w:p w14:paraId="6381820A" w14:textId="77777777" w:rsidR="00EF308B" w:rsidRDefault="006C5FCF">
            <w:pPr>
              <w:spacing w:line="200" w:lineRule="exact"/>
              <w:rPr>
                <w:rFonts w:hAnsi="方正黑体_GBK" w:cs="方正黑体_GBK" w:hint="eastAsia"/>
                <w:sz w:val="18"/>
                <w:szCs w:val="18"/>
              </w:rPr>
            </w:pPr>
            <w:r>
              <w:rPr>
                <w:rFonts w:hAnsi="方正黑体_GBK" w:cs="方正黑体_GBK" w:hint="eastAsia"/>
                <w:color w:val="000000"/>
                <w:sz w:val="18"/>
                <w:szCs w:val="18"/>
              </w:rPr>
              <w:t>2.</w:t>
            </w:r>
            <w:r>
              <w:rPr>
                <w:rFonts w:hAnsi="方正黑体_GBK" w:cs="方正黑体_GBK" w:hint="eastAsia"/>
                <w:b/>
                <w:sz w:val="18"/>
                <w:szCs w:val="18"/>
              </w:rPr>
              <w:t>单个投资者的赎回遵循“先进先出”原则，即单个投资者先认</w:t>
            </w:r>
            <w:r>
              <w:rPr>
                <w:rFonts w:hAnsi="方正黑体_GBK" w:cs="方正黑体_GBK" w:hint="eastAsia"/>
                <w:b/>
                <w:sz w:val="18"/>
                <w:szCs w:val="18"/>
              </w:rPr>
              <w:t>/</w:t>
            </w:r>
            <w:r>
              <w:rPr>
                <w:rFonts w:hAnsi="方正黑体_GBK" w:cs="方正黑体_GBK" w:hint="eastAsia"/>
                <w:b/>
                <w:sz w:val="18"/>
                <w:szCs w:val="18"/>
              </w:rPr>
              <w:t>申购的份额先被赎回。</w:t>
            </w:r>
          </w:p>
          <w:p w14:paraId="7A669318"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3.</w:t>
            </w:r>
            <w:r>
              <w:rPr>
                <w:rFonts w:hAnsi="方正黑体_GBK" w:cs="方正黑体_GBK" w:hint="eastAsia"/>
                <w:b/>
                <w:sz w:val="18"/>
                <w:szCs w:val="18"/>
              </w:rPr>
              <w:t>在销售机构支持的前提下，赎回受理日</w:t>
            </w:r>
            <w:r>
              <w:rPr>
                <w:rFonts w:hAnsi="方正黑体_GBK" w:cs="方正黑体_GBK" w:hint="eastAsia"/>
                <w:b/>
                <w:sz w:val="18"/>
                <w:szCs w:val="18"/>
              </w:rPr>
              <w:t>17:00</w:t>
            </w:r>
            <w:r>
              <w:rPr>
                <w:rFonts w:hAnsi="方正黑体_GBK" w:cs="方正黑体_GBK" w:hint="eastAsia"/>
                <w:b/>
                <w:sz w:val="18"/>
                <w:szCs w:val="18"/>
              </w:rPr>
              <w:t>（含）前可以撤销赎回申请。</w:t>
            </w:r>
          </w:p>
          <w:p w14:paraId="4C25FB46"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b/>
                <w:sz w:val="18"/>
                <w:szCs w:val="18"/>
              </w:rPr>
              <w:t>4.</w:t>
            </w:r>
            <w:r>
              <w:rPr>
                <w:rFonts w:hAnsi="方正黑体_GBK" w:cs="方正黑体_GBK" w:hint="eastAsia"/>
                <w:sz w:val="18"/>
                <w:szCs w:val="18"/>
              </w:rPr>
              <w:t>产品开放日为产品存续期内每周一至周五（指工作日），但不包括国家法定节假日、休息日和南银理财公告暂停开放的日期。</w:t>
            </w:r>
            <w:r>
              <w:rPr>
                <w:rFonts w:hAnsi="方正黑体_GBK" w:cs="方正黑体_GBK" w:hint="eastAsia"/>
                <w:b/>
                <w:sz w:val="18"/>
                <w:szCs w:val="18"/>
              </w:rPr>
              <w:t>系统批处理时间无法进行任何操作，届时系统将相应提示，系统批处理时间预计在</w:t>
            </w:r>
            <w:r>
              <w:rPr>
                <w:rFonts w:hAnsi="方正黑体_GBK" w:cs="方正黑体_GBK" w:hint="eastAsia"/>
                <w:b/>
                <w:sz w:val="18"/>
                <w:szCs w:val="18"/>
              </w:rPr>
              <w:t>0</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至</w:t>
            </w:r>
            <w:r>
              <w:rPr>
                <w:rFonts w:hAnsi="方正黑体_GBK" w:cs="方正黑体_GBK" w:hint="eastAsia"/>
                <w:b/>
                <w:sz w:val="18"/>
                <w:szCs w:val="18"/>
              </w:rPr>
              <w:t>3</w:t>
            </w:r>
            <w:r>
              <w:rPr>
                <w:rFonts w:hAnsi="方正黑体_GBK" w:cs="方正黑体_GBK" w:hint="eastAsia"/>
                <w:b/>
                <w:sz w:val="18"/>
                <w:szCs w:val="18"/>
              </w:rPr>
              <w:t>：</w:t>
            </w:r>
            <w:r>
              <w:rPr>
                <w:rFonts w:hAnsi="方正黑体_GBK" w:cs="方正黑体_GBK" w:hint="eastAsia"/>
                <w:b/>
                <w:sz w:val="18"/>
                <w:szCs w:val="18"/>
              </w:rPr>
              <w:t>00</w:t>
            </w:r>
            <w:r>
              <w:rPr>
                <w:rFonts w:hAnsi="方正黑体_GBK" w:cs="方正黑体_GBK" w:hint="eastAsia"/>
                <w:b/>
                <w:sz w:val="18"/>
                <w:szCs w:val="18"/>
              </w:rPr>
              <w:t>之间，如遇特殊情况延迟，敬请投资者注意。</w:t>
            </w:r>
          </w:p>
          <w:p w14:paraId="68259A7F"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5.</w:t>
            </w:r>
            <w:r>
              <w:rPr>
                <w:rFonts w:hAnsi="方正黑体_GBK" w:cs="方正黑体_GBK" w:hint="eastAsia"/>
                <w:b/>
                <w:sz w:val="18"/>
                <w:szCs w:val="18"/>
              </w:rPr>
              <w:t>份额运作终止日至资金到账日间赎回款项不计任何收益。</w:t>
            </w:r>
          </w:p>
        </w:tc>
      </w:tr>
      <w:tr w:rsidR="00EF308B" w14:paraId="20BFD5A9"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42A9888"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lastRenderedPageBreak/>
              <w:t>赎回开放日和确认日</w:t>
            </w:r>
          </w:p>
        </w:tc>
        <w:tc>
          <w:tcPr>
            <w:tcW w:w="8484" w:type="dxa"/>
            <w:tcBorders>
              <w:top w:val="single" w:sz="4" w:space="0" w:color="auto"/>
              <w:left w:val="nil"/>
              <w:bottom w:val="single" w:sz="4" w:space="0" w:color="auto"/>
              <w:right w:val="single" w:sz="4" w:space="0" w:color="auto"/>
              <w:tl2br w:val="nil"/>
              <w:tr2bl w:val="nil"/>
            </w:tcBorders>
            <w:vAlign w:val="center"/>
          </w:tcPr>
          <w:p w14:paraId="112A59B3"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产品封闭期后的每周一至周五（指工作日），但不包括国家法定节假日、休息日和管理人、代销机构公告暂停开放的日期。</w:t>
            </w:r>
          </w:p>
        </w:tc>
      </w:tr>
      <w:tr w:rsidR="00EF308B" w14:paraId="65F8EE9E"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7A747F9F"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赎回金额计算</w:t>
            </w:r>
          </w:p>
        </w:tc>
        <w:tc>
          <w:tcPr>
            <w:tcW w:w="8484" w:type="dxa"/>
            <w:tcBorders>
              <w:top w:val="single" w:sz="4" w:space="0" w:color="auto"/>
              <w:left w:val="nil"/>
              <w:bottom w:val="single" w:sz="4" w:space="0" w:color="auto"/>
              <w:right w:val="single" w:sz="4" w:space="0" w:color="auto"/>
              <w:tl2br w:val="nil"/>
              <w:tr2bl w:val="nil"/>
            </w:tcBorders>
            <w:vAlign w:val="center"/>
          </w:tcPr>
          <w:p w14:paraId="6250DEAF"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赎回金额</w:t>
            </w:r>
            <w:r>
              <w:rPr>
                <w:rFonts w:hAnsi="方正黑体_GBK" w:cs="方正黑体_GBK" w:hint="eastAsia"/>
                <w:b/>
                <w:sz w:val="18"/>
                <w:szCs w:val="18"/>
              </w:rPr>
              <w:t>=</w:t>
            </w:r>
            <w:r>
              <w:rPr>
                <w:rFonts w:hAnsi="方正黑体_GBK" w:cs="方正黑体_GBK" w:hint="eastAsia"/>
                <w:b/>
                <w:sz w:val="18"/>
                <w:szCs w:val="18"/>
              </w:rPr>
              <w:t>赎回份额×赎回确认日产品单位净值（赎回确认日为赎回受理日当日）</w:t>
            </w:r>
          </w:p>
          <w:p w14:paraId="537BDD61"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（赎回金额按去尾法保留两位小数）</w:t>
            </w:r>
          </w:p>
          <w:p w14:paraId="51E8AB1A"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产品的赎回费、业绩报酬等费用（如有）将从赎回金额中扣除。</w:t>
            </w:r>
          </w:p>
        </w:tc>
      </w:tr>
      <w:tr w:rsidR="00EF308B" w14:paraId="32D9E73B"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19E70C00"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到期兑付金额计算</w:t>
            </w:r>
          </w:p>
        </w:tc>
        <w:tc>
          <w:tcPr>
            <w:tcW w:w="8484" w:type="dxa"/>
            <w:tcBorders>
              <w:top w:val="single" w:sz="4" w:space="0" w:color="auto"/>
              <w:left w:val="nil"/>
              <w:bottom w:val="single" w:sz="4" w:space="0" w:color="auto"/>
              <w:right w:val="single" w:sz="4" w:space="0" w:color="auto"/>
              <w:tl2br w:val="nil"/>
              <w:tr2bl w:val="nil"/>
            </w:tcBorders>
            <w:vAlign w:val="center"/>
          </w:tcPr>
          <w:p w14:paraId="4FC4255B" w14:textId="77777777" w:rsidR="00EF308B" w:rsidRDefault="006C5FCF">
            <w:pPr>
              <w:spacing w:line="200" w:lineRule="exact"/>
              <w:rPr>
                <w:rFonts w:hAnsi="方正黑体_GBK" w:cs="方正黑体_GBK" w:hint="eastAsia"/>
                <w:sz w:val="18"/>
                <w:szCs w:val="18"/>
              </w:rPr>
            </w:pPr>
            <w:r>
              <w:rPr>
                <w:rFonts w:hAnsi="方正黑体_GBK" w:cs="方正黑体_GBK" w:hint="eastAsia"/>
                <w:color w:val="000000"/>
                <w:sz w:val="18"/>
                <w:szCs w:val="18"/>
              </w:rPr>
              <w:t>到期兑付金额</w:t>
            </w:r>
            <w:r>
              <w:rPr>
                <w:rFonts w:hAnsi="方正黑体_GBK" w:cs="方正黑体_GBK" w:hint="eastAsia"/>
                <w:color w:val="000000"/>
                <w:sz w:val="18"/>
                <w:szCs w:val="18"/>
              </w:rPr>
              <w:t>=</w:t>
            </w:r>
            <w:r>
              <w:rPr>
                <w:rFonts w:hAnsi="方正黑体_GBK" w:cs="方正黑体_GBK" w:hint="eastAsia"/>
                <w:color w:val="000000"/>
                <w:sz w:val="18"/>
                <w:szCs w:val="18"/>
              </w:rPr>
              <w:t>到期时持有份额×</w:t>
            </w:r>
            <w:r>
              <w:rPr>
                <w:rFonts w:hAnsi="方正黑体_GBK" w:cs="方正黑体_GBK" w:hint="eastAsia"/>
                <w:color w:val="000000"/>
                <w:sz w:val="18"/>
                <w:szCs w:val="18"/>
              </w:rPr>
              <w:t>P</w:t>
            </w:r>
            <w:r>
              <w:rPr>
                <w:rFonts w:hAnsi="方正黑体_GBK" w:cs="方正黑体_GBK" w:hint="eastAsia"/>
                <w:color w:val="000000"/>
                <w:sz w:val="18"/>
                <w:szCs w:val="18"/>
              </w:rPr>
              <w:t>。</w:t>
            </w:r>
            <w:r>
              <w:rPr>
                <w:rFonts w:hAnsi="方正黑体_GBK" w:cs="方正黑体_GBK" w:hint="eastAsia"/>
                <w:color w:val="000000"/>
                <w:sz w:val="18"/>
                <w:szCs w:val="18"/>
              </w:rPr>
              <w:t xml:space="preserve"> P</w:t>
            </w:r>
            <w:r>
              <w:rPr>
                <w:rFonts w:hAnsi="方正黑体_GBK" w:cs="方正黑体_GBK" w:hint="eastAsia"/>
                <w:color w:val="000000"/>
                <w:sz w:val="18"/>
                <w:szCs w:val="18"/>
              </w:rPr>
              <w:t>为期末理财产品单位净值。（已扣除相关费用，到期兑付金额以去尾法保留两位小数）</w:t>
            </w:r>
          </w:p>
        </w:tc>
      </w:tr>
      <w:tr w:rsidR="00EF308B" w14:paraId="44CC31A1"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6C888DBC" w14:textId="77777777" w:rsidR="00EF308B" w:rsidRDefault="006C5FCF">
            <w:pPr>
              <w:widowControl/>
              <w:spacing w:line="200" w:lineRule="exact"/>
              <w:jc w:val="left"/>
              <w:rPr>
                <w:rFonts w:hAnsi="方正黑体_GBK" w:cs="方正黑体_GBK" w:hint="eastAsia"/>
                <w:color w:val="000000"/>
                <w:kern w:val="0"/>
                <w:sz w:val="18"/>
                <w:szCs w:val="18"/>
              </w:rPr>
            </w:pPr>
            <w:r>
              <w:rPr>
                <w:rFonts w:hAnsi="方正黑体_GBK" w:cs="方正黑体_GBK" w:hint="eastAsia"/>
                <w:color w:val="000000"/>
                <w:kern w:val="0"/>
                <w:sz w:val="18"/>
                <w:szCs w:val="18"/>
              </w:rPr>
              <w:t>份额最低持有期</w:t>
            </w:r>
          </w:p>
        </w:tc>
        <w:tc>
          <w:tcPr>
            <w:tcW w:w="8484" w:type="dxa"/>
            <w:tcBorders>
              <w:top w:val="single" w:sz="4" w:space="0" w:color="auto"/>
              <w:left w:val="nil"/>
              <w:bottom w:val="single" w:sz="4" w:space="0" w:color="auto"/>
              <w:right w:val="single" w:sz="4" w:space="0" w:color="auto"/>
              <w:tl2br w:val="nil"/>
              <w:tr2bl w:val="nil"/>
            </w:tcBorders>
            <w:vAlign w:val="center"/>
          </w:tcPr>
          <w:p w14:paraId="4DB25431"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14</w:t>
            </w:r>
            <w:r>
              <w:rPr>
                <w:rFonts w:hAnsi="方正黑体_GBK" w:cs="方正黑体_GBK" w:hint="eastAsia"/>
                <w:sz w:val="18"/>
                <w:szCs w:val="18"/>
              </w:rPr>
              <w:t>天</w:t>
            </w:r>
          </w:p>
          <w:p w14:paraId="4D54AF0C"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（认购份额从成立日起最低持有期为</w:t>
            </w:r>
            <w:r>
              <w:rPr>
                <w:rFonts w:hAnsi="方正黑体_GBK" w:cs="方正黑体_GBK" w:hint="eastAsia"/>
                <w:sz w:val="18"/>
                <w:szCs w:val="18"/>
              </w:rPr>
              <w:t>14</w:t>
            </w:r>
            <w:r>
              <w:rPr>
                <w:rFonts w:hAnsi="方正黑体_GBK" w:cs="方正黑体_GBK" w:hint="eastAsia"/>
                <w:sz w:val="18"/>
                <w:szCs w:val="18"/>
              </w:rPr>
              <w:t>天，</w:t>
            </w:r>
            <w:r>
              <w:rPr>
                <w:rFonts w:hAnsi="方正黑体_GBK" w:cs="方正黑体_GBK" w:hint="eastAsia"/>
                <w:sz w:val="18"/>
                <w:szCs w:val="18"/>
              </w:rPr>
              <w:t>2023</w:t>
            </w:r>
            <w:r>
              <w:rPr>
                <w:rFonts w:hAnsi="方正黑体_GBK" w:cs="方正黑体_GBK" w:hint="eastAsia"/>
                <w:sz w:val="18"/>
                <w:szCs w:val="18"/>
              </w:rPr>
              <w:t>年</w:t>
            </w:r>
            <w:r>
              <w:rPr>
                <w:rFonts w:hAnsi="方正黑体_GBK" w:cs="方正黑体_GBK" w:hint="eastAsia"/>
                <w:sz w:val="18"/>
                <w:szCs w:val="18"/>
              </w:rPr>
              <w:t>09</w:t>
            </w:r>
            <w:r>
              <w:rPr>
                <w:rFonts w:hAnsi="方正黑体_GBK" w:cs="方正黑体_GBK" w:hint="eastAsia"/>
                <w:sz w:val="18"/>
                <w:szCs w:val="18"/>
              </w:rPr>
              <w:t>月</w:t>
            </w:r>
            <w:r>
              <w:rPr>
                <w:rFonts w:hAnsi="方正黑体_GBK" w:cs="方正黑体_GBK" w:hint="eastAsia"/>
                <w:sz w:val="18"/>
                <w:szCs w:val="18"/>
              </w:rPr>
              <w:t>24</w:t>
            </w:r>
            <w:r>
              <w:rPr>
                <w:rFonts w:hAnsi="方正黑体_GBK" w:cs="方正黑体_GBK" w:hint="eastAsia"/>
                <w:sz w:val="18"/>
                <w:szCs w:val="18"/>
              </w:rPr>
              <w:t>日及之前不可提出赎回申请；申购份额从份额运作起始日起最低持有期为</w:t>
            </w:r>
            <w:r>
              <w:rPr>
                <w:rFonts w:hAnsi="方正黑体_GBK" w:cs="方正黑体_GBK" w:hint="eastAsia"/>
                <w:sz w:val="18"/>
                <w:szCs w:val="18"/>
              </w:rPr>
              <w:t>14</w:t>
            </w:r>
            <w:r>
              <w:rPr>
                <w:rFonts w:hAnsi="方正黑体_GBK" w:cs="方正黑体_GBK" w:hint="eastAsia"/>
                <w:sz w:val="18"/>
                <w:szCs w:val="18"/>
              </w:rPr>
              <w:t>天，</w:t>
            </w:r>
            <w:r>
              <w:rPr>
                <w:rFonts w:hAnsi="方正黑体_GBK" w:cs="方正黑体_GBK" w:hint="eastAsia"/>
                <w:sz w:val="18"/>
                <w:szCs w:val="18"/>
              </w:rPr>
              <w:t>14</w:t>
            </w:r>
            <w:r>
              <w:rPr>
                <w:rFonts w:hAnsi="方正黑体_GBK" w:cs="方正黑体_GBK" w:hint="eastAsia"/>
                <w:sz w:val="18"/>
                <w:szCs w:val="18"/>
              </w:rPr>
              <w:t>天以内不可提出赎回申请。）</w:t>
            </w:r>
          </w:p>
        </w:tc>
      </w:tr>
      <w:tr w:rsidR="00EF308B" w14:paraId="607D8E10"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6898D842"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收益分配</w:t>
            </w:r>
          </w:p>
        </w:tc>
        <w:tc>
          <w:tcPr>
            <w:tcW w:w="8484" w:type="dxa"/>
            <w:tcBorders>
              <w:top w:val="single" w:sz="4" w:space="0" w:color="auto"/>
              <w:left w:val="nil"/>
              <w:bottom w:val="single" w:sz="4" w:space="0" w:color="auto"/>
              <w:right w:val="single" w:sz="4" w:space="0" w:color="auto"/>
              <w:tl2br w:val="nil"/>
              <w:tr2bl w:val="nil"/>
            </w:tcBorders>
            <w:vAlign w:val="center"/>
          </w:tcPr>
          <w:p w14:paraId="4AAD55F6"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当理财产品单位净值不低于</w:t>
            </w:r>
            <w:r>
              <w:rPr>
                <w:rFonts w:hAnsi="方正黑体_GBK" w:cs="方正黑体_GBK" w:hint="eastAsia"/>
                <w:sz w:val="18"/>
                <w:szCs w:val="18"/>
              </w:rPr>
              <w:t>1</w:t>
            </w:r>
            <w:r>
              <w:rPr>
                <w:rFonts w:hAnsi="方正黑体_GBK" w:cs="方正黑体_GBK" w:hint="eastAsia"/>
                <w:sz w:val="18"/>
                <w:szCs w:val="18"/>
              </w:rPr>
              <w:t>时，管理人可以根据实际情况进行收益分配，分配方式为现金分红，具体分配方案以信息披露为准（分配后理财产品净值不低于</w:t>
            </w:r>
            <w:r>
              <w:rPr>
                <w:rFonts w:hAnsi="方正黑体_GBK" w:cs="方正黑体_GBK" w:hint="eastAsia"/>
                <w:sz w:val="18"/>
                <w:szCs w:val="18"/>
              </w:rPr>
              <w:t>1</w:t>
            </w:r>
            <w:r>
              <w:rPr>
                <w:rFonts w:hAnsi="方正黑体_GBK" w:cs="方正黑体_GBK" w:hint="eastAsia"/>
                <w:sz w:val="18"/>
                <w:szCs w:val="18"/>
              </w:rPr>
              <w:t>）。</w:t>
            </w:r>
          </w:p>
          <w:p w14:paraId="76C78D1D"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产品到期后，理财产品管理人和代销机构将根据理财资金所投资资产实际运作情况向投资者分配到期款项。</w:t>
            </w:r>
          </w:p>
        </w:tc>
      </w:tr>
      <w:tr w:rsidR="00EF308B" w14:paraId="7C6ABC52"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4BBFF7D2"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资金到账日</w:t>
            </w:r>
          </w:p>
        </w:tc>
        <w:tc>
          <w:tcPr>
            <w:tcW w:w="8484" w:type="dxa"/>
            <w:tcBorders>
              <w:top w:val="single" w:sz="4" w:space="0" w:color="auto"/>
              <w:left w:val="nil"/>
              <w:bottom w:val="single" w:sz="4" w:space="0" w:color="auto"/>
              <w:right w:val="single" w:sz="4" w:space="0" w:color="auto"/>
              <w:tl2br w:val="nil"/>
              <w:tr2bl w:val="nil"/>
            </w:tcBorders>
            <w:vAlign w:val="center"/>
          </w:tcPr>
          <w:p w14:paraId="1E92FE5F"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赎回资金、分红资金（如有）、到期资金将于赎回确认日、分红权益登记日（如有）、实际到期日后</w:t>
            </w:r>
            <w:r>
              <w:rPr>
                <w:rFonts w:hAnsi="方正黑体_GBK" w:cs="方正黑体_GBK" w:hint="eastAsia"/>
                <w:sz w:val="18"/>
                <w:szCs w:val="18"/>
              </w:rPr>
              <w:t>5</w:t>
            </w:r>
            <w:r>
              <w:rPr>
                <w:rFonts w:hAnsi="方正黑体_GBK" w:cs="方正黑体_GBK" w:hint="eastAsia"/>
                <w:sz w:val="18"/>
                <w:szCs w:val="18"/>
              </w:rPr>
              <w:t>个工作日内划入投资者授权指定账户，赎回确认日、分红权益登记日（如有）、实际到期日后至投资者收益划到投资者授权指定账户之前不计任何收益。</w:t>
            </w:r>
          </w:p>
          <w:p w14:paraId="08353624"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分红权益登记日指管理人确认投资者所持份额是否享受本次分红的日期。</w:t>
            </w:r>
          </w:p>
        </w:tc>
      </w:tr>
      <w:tr w:rsidR="00EF308B" w14:paraId="56CEDB80"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5C78D4D"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投资范围</w:t>
            </w:r>
          </w:p>
        </w:tc>
        <w:tc>
          <w:tcPr>
            <w:tcW w:w="8484" w:type="dxa"/>
            <w:tcBorders>
              <w:top w:val="single" w:sz="4" w:space="0" w:color="auto"/>
              <w:left w:val="nil"/>
              <w:bottom w:val="single" w:sz="4" w:space="0" w:color="auto"/>
              <w:right w:val="single" w:sz="4" w:space="0" w:color="auto"/>
              <w:tl2br w:val="nil"/>
              <w:tr2bl w:val="nil"/>
            </w:tcBorders>
            <w:vAlign w:val="center"/>
          </w:tcPr>
          <w:p w14:paraId="73849205"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本理财产品募集的资金投资于以下金融资产和金融工具，包括但不限于：</w:t>
            </w:r>
          </w:p>
          <w:p w14:paraId="3FE2BBDC"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1.</w:t>
            </w:r>
            <w:r>
              <w:rPr>
                <w:rFonts w:hAnsi="方正黑体_GBK" w:cs="方正黑体_GBK" w:hint="eastAsia"/>
                <w:sz w:val="18"/>
                <w:szCs w:val="18"/>
              </w:rPr>
              <w:t>现金、银行存款、银行承兑汇票、同业存款、大额存单、同业存单、债券回购、货币基金等货币市场工具；</w:t>
            </w:r>
          </w:p>
          <w:p w14:paraId="784DAC14"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2.</w:t>
            </w:r>
            <w:r>
              <w:rPr>
                <w:rFonts w:hAnsi="方正黑体_GBK" w:cs="方正黑体_GBK" w:hint="eastAsia"/>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hAnsi="方正黑体_GBK" w:cs="方正黑体_GBK" w:hint="eastAsia"/>
                <w:sz w:val="18"/>
                <w:szCs w:val="18"/>
              </w:rPr>
              <w:t>(PPN)</w:t>
            </w:r>
            <w:r>
              <w:rPr>
                <w:rFonts w:hAnsi="方正黑体_GBK" w:cs="方正黑体_GBK" w:hint="eastAsia"/>
                <w:sz w:val="18"/>
                <w:szCs w:val="18"/>
              </w:rPr>
              <w:t>、公募债券型证券投资基金等标准化债权类资产；</w:t>
            </w:r>
          </w:p>
          <w:p w14:paraId="56CF6E34"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3.</w:t>
            </w:r>
            <w:r>
              <w:rPr>
                <w:rFonts w:hAnsi="方正黑体_GBK" w:cs="方正黑体_GBK" w:hint="eastAsia"/>
                <w:sz w:val="18"/>
                <w:szCs w:val="18"/>
              </w:rPr>
              <w:t>公开募集基础设施证券投资基金等符合监管要求的公募证券投资基金；</w:t>
            </w:r>
          </w:p>
          <w:p w14:paraId="6EC3B34E"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4.</w:t>
            </w:r>
            <w:r>
              <w:rPr>
                <w:rFonts w:hAnsi="方正黑体_GBK" w:cs="方正黑体_GBK" w:hint="eastAsia"/>
                <w:sz w:val="18"/>
                <w:szCs w:val="18"/>
              </w:rPr>
              <w:t>投资范围为上述资产的信托计划、资产管理计划等资产管理产品；</w:t>
            </w:r>
          </w:p>
          <w:p w14:paraId="64C29F2F"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5.</w:t>
            </w:r>
            <w:r>
              <w:rPr>
                <w:rFonts w:hAnsi="方正黑体_GBK" w:cs="方正黑体_GBK" w:hint="eastAsia"/>
                <w:sz w:val="18"/>
                <w:szCs w:val="18"/>
              </w:rPr>
              <w:t>法律法规或监管机构允许投资的符合本理财产品投资性质的其他金融工具；</w:t>
            </w:r>
          </w:p>
          <w:p w14:paraId="1961C4FD"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6.</w:t>
            </w:r>
            <w:r>
              <w:rPr>
                <w:rFonts w:hAnsi="方正黑体_GBK" w:cs="方正黑体_GBK" w:hint="eastAsia"/>
                <w:sz w:val="18"/>
                <w:szCs w:val="18"/>
              </w:rPr>
              <w:t>如存在法律法规或监管机构以后允许投资的其他品种或法律法规或监管政策出现调整，管理人在履行本理财产品销售文件规定的适当程序后，有权调整以上品种。</w:t>
            </w:r>
          </w:p>
        </w:tc>
      </w:tr>
      <w:tr w:rsidR="00EF308B" w14:paraId="5A1DA869"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58C7A32D"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投资比例</w:t>
            </w:r>
          </w:p>
        </w:tc>
        <w:tc>
          <w:tcPr>
            <w:tcW w:w="8484" w:type="dxa"/>
            <w:tcBorders>
              <w:top w:val="single" w:sz="4" w:space="0" w:color="auto"/>
              <w:left w:val="nil"/>
              <w:bottom w:val="single" w:sz="4" w:space="0" w:color="auto"/>
              <w:right w:val="single" w:sz="4" w:space="0" w:color="auto"/>
              <w:tl2br w:val="nil"/>
              <w:tr2bl w:val="nil"/>
            </w:tcBorders>
            <w:vAlign w:val="center"/>
          </w:tcPr>
          <w:p w14:paraId="7DCBE1D7"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本理财产品投资于固定收益类资产的比例不低于本理财产品总资产的</w:t>
            </w:r>
            <w:r>
              <w:rPr>
                <w:rFonts w:hAnsi="方正黑体_GBK" w:cs="方正黑体_GBK" w:hint="eastAsia"/>
                <w:sz w:val="18"/>
                <w:szCs w:val="18"/>
              </w:rPr>
              <w:t>80%</w:t>
            </w:r>
            <w:r>
              <w:rPr>
                <w:rFonts w:hAnsi="方正黑体_GBK" w:cs="方正黑体_GBK" w:hint="eastAsia"/>
                <w:sz w:val="18"/>
                <w:szCs w:val="18"/>
              </w:rPr>
              <w:t>。</w:t>
            </w:r>
          </w:p>
          <w:p w14:paraId="11A3F5E9"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注：非因管理人主观因素导致突破上述比例限制的，管理人将在流动性受限资产可出售、可转让或者恢复交易的</w:t>
            </w:r>
            <w:r>
              <w:rPr>
                <w:rFonts w:hAnsi="方正黑体_GBK" w:cs="方正黑体_GBK" w:hint="eastAsia"/>
                <w:sz w:val="18"/>
                <w:szCs w:val="18"/>
              </w:rPr>
              <w:t>15</w:t>
            </w:r>
            <w:r>
              <w:rPr>
                <w:rFonts w:hAnsi="方正黑体_GBK" w:cs="方正黑体_GBK" w:hint="eastAsia"/>
                <w:sz w:val="18"/>
                <w:szCs w:val="18"/>
              </w:rPr>
              <w:t>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rsidR="00EF308B" w14:paraId="70956859"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ED2A9E6"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投资策略</w:t>
            </w:r>
          </w:p>
        </w:tc>
        <w:tc>
          <w:tcPr>
            <w:tcW w:w="8484" w:type="dxa"/>
            <w:tcBorders>
              <w:top w:val="single" w:sz="4" w:space="0" w:color="auto"/>
              <w:left w:val="nil"/>
              <w:bottom w:val="single" w:sz="4" w:space="0" w:color="auto"/>
              <w:right w:val="single" w:sz="4" w:space="0" w:color="auto"/>
              <w:tl2br w:val="nil"/>
              <w:tr2bl w:val="nil"/>
            </w:tcBorders>
            <w:vAlign w:val="center"/>
          </w:tcPr>
          <w:p w14:paraId="32CCA9A8"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本理财产品通过对宏观经济、政策环境、市场状况和资金供求的深入分析，对债券资产行业和品种的深入分析，自上而下进行积极主动的配置，构建合理的投资组合方案。力争控制回撤幅度，追求稳健的投资回报。</w:t>
            </w:r>
          </w:p>
        </w:tc>
      </w:tr>
      <w:tr w:rsidR="00EF308B" w14:paraId="33F0F508"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ED101C3"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bCs/>
                <w:kern w:val="0"/>
                <w:sz w:val="18"/>
                <w:szCs w:val="18"/>
              </w:rPr>
              <w:t>业绩比较基准</w:t>
            </w:r>
          </w:p>
        </w:tc>
        <w:tc>
          <w:tcPr>
            <w:tcW w:w="8484" w:type="dxa"/>
            <w:tcBorders>
              <w:top w:val="single" w:sz="4" w:space="0" w:color="auto"/>
              <w:left w:val="nil"/>
              <w:bottom w:val="single" w:sz="4" w:space="0" w:color="auto"/>
              <w:right w:val="single" w:sz="4" w:space="0" w:color="auto"/>
              <w:tl2br w:val="nil"/>
              <w:tr2bl w:val="nil"/>
            </w:tcBorders>
            <w:vAlign w:val="center"/>
          </w:tcPr>
          <w:p w14:paraId="233D712E"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A</w:t>
            </w:r>
            <w:r>
              <w:rPr>
                <w:rFonts w:hAnsi="方正黑体_GBK" w:cs="方正黑体_GBK" w:hint="eastAsia"/>
                <w:sz w:val="18"/>
                <w:szCs w:val="18"/>
              </w:rPr>
              <w:t>份额：业绩比较基准为年化</w:t>
            </w:r>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w:t>
            </w:r>
            <w:r>
              <w:rPr>
                <w:rFonts w:hAnsi="方正黑体_GBK" w:cs="方正黑体_GBK" w:hint="eastAsia"/>
                <w:sz w:val="18"/>
                <w:szCs w:val="18"/>
              </w:rPr>
              <w:t>2.65</w:t>
            </w:r>
            <w:r>
              <w:rPr>
                <w:rFonts w:hAnsi="方正黑体_GBK" w:cs="方正黑体_GBK" w:hint="eastAsia"/>
                <w:sz w:val="18"/>
                <w:szCs w:val="18"/>
              </w:rPr>
              <w:t xml:space="preserve">% </w:t>
            </w:r>
            <w:r>
              <w:rPr>
                <w:rFonts w:hAnsi="方正黑体_GBK" w:cs="方正黑体_GBK" w:hint="eastAsia"/>
                <w:sz w:val="18"/>
                <w:szCs w:val="18"/>
              </w:rPr>
              <w:t>。</w:t>
            </w:r>
          </w:p>
          <w:p w14:paraId="072BB54D"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B</w:t>
            </w:r>
            <w:r>
              <w:rPr>
                <w:rFonts w:hAnsi="方正黑体_GBK" w:cs="方正黑体_GBK" w:hint="eastAsia"/>
                <w:sz w:val="18"/>
                <w:szCs w:val="18"/>
              </w:rPr>
              <w:t>份额：业绩比较基准为年化</w:t>
            </w:r>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w:t>
            </w:r>
            <w:r>
              <w:rPr>
                <w:rFonts w:hAnsi="方正黑体_GBK" w:cs="方正黑体_GBK" w:hint="eastAsia"/>
                <w:sz w:val="18"/>
                <w:szCs w:val="18"/>
              </w:rPr>
              <w:t>2.65</w:t>
            </w:r>
            <w:r>
              <w:rPr>
                <w:rFonts w:hAnsi="方正黑体_GBK" w:cs="方正黑体_GBK" w:hint="eastAsia"/>
                <w:sz w:val="18"/>
                <w:szCs w:val="18"/>
              </w:rPr>
              <w:t xml:space="preserve">% </w:t>
            </w:r>
            <w:r>
              <w:rPr>
                <w:rFonts w:hAnsi="方正黑体_GBK" w:cs="方正黑体_GBK" w:hint="eastAsia"/>
                <w:sz w:val="18"/>
                <w:szCs w:val="18"/>
              </w:rPr>
              <w:t>。</w:t>
            </w:r>
          </w:p>
          <w:p w14:paraId="32D6F84E"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C</w:t>
            </w:r>
            <w:r>
              <w:rPr>
                <w:rFonts w:hAnsi="方正黑体_GBK" w:cs="方正黑体_GBK" w:hint="eastAsia"/>
                <w:sz w:val="18"/>
                <w:szCs w:val="18"/>
              </w:rPr>
              <w:t>份额：业绩比较基准为年化</w:t>
            </w:r>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w:t>
            </w:r>
            <w:r>
              <w:rPr>
                <w:rFonts w:hAnsi="方正黑体_GBK" w:cs="方正黑体_GBK" w:hint="eastAsia"/>
                <w:sz w:val="18"/>
                <w:szCs w:val="18"/>
              </w:rPr>
              <w:t>2.65</w:t>
            </w:r>
            <w:r>
              <w:rPr>
                <w:rFonts w:hAnsi="方正黑体_GBK" w:cs="方正黑体_GBK" w:hint="eastAsia"/>
                <w:sz w:val="18"/>
                <w:szCs w:val="18"/>
              </w:rPr>
              <w:t xml:space="preserve">% </w:t>
            </w:r>
            <w:r>
              <w:rPr>
                <w:rFonts w:hAnsi="方正黑体_GBK" w:cs="方正黑体_GBK" w:hint="eastAsia"/>
                <w:sz w:val="18"/>
                <w:szCs w:val="18"/>
              </w:rPr>
              <w:t>。</w:t>
            </w:r>
          </w:p>
          <w:p w14:paraId="7C009E0D"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D</w:t>
            </w:r>
            <w:r>
              <w:rPr>
                <w:rFonts w:hAnsi="方正黑体_GBK" w:cs="方正黑体_GBK" w:hint="eastAsia"/>
                <w:sz w:val="18"/>
                <w:szCs w:val="18"/>
              </w:rPr>
              <w:t>份额：业绩比较基准为年化</w:t>
            </w:r>
            <w:r>
              <w:rPr>
                <w:rFonts w:hAnsi="方正黑体_GBK" w:cs="方正黑体_GBK" w:hint="eastAsia"/>
                <w:sz w:val="18"/>
                <w:szCs w:val="18"/>
              </w:rPr>
              <w:t>2.</w:t>
            </w:r>
            <w:r>
              <w:rPr>
                <w:rFonts w:hAnsi="方正黑体_GBK" w:cs="方正黑体_GBK" w:hint="eastAsia"/>
                <w:sz w:val="18"/>
                <w:szCs w:val="18"/>
              </w:rPr>
              <w:t>1</w:t>
            </w:r>
            <w:r>
              <w:rPr>
                <w:rFonts w:hAnsi="方正黑体_GBK" w:cs="方正黑体_GBK" w:hint="eastAsia"/>
                <w:sz w:val="18"/>
                <w:szCs w:val="18"/>
              </w:rPr>
              <w:t>%-</w:t>
            </w:r>
            <w:r>
              <w:rPr>
                <w:rFonts w:hAnsi="方正黑体_GBK" w:cs="方正黑体_GBK" w:hint="eastAsia"/>
                <w:sz w:val="18"/>
                <w:szCs w:val="18"/>
              </w:rPr>
              <w:t>2.65</w:t>
            </w:r>
            <w:r>
              <w:rPr>
                <w:rFonts w:hAnsi="方正黑体_GBK" w:cs="方正黑体_GBK" w:hint="eastAsia"/>
                <w:sz w:val="18"/>
                <w:szCs w:val="18"/>
              </w:rPr>
              <w:t xml:space="preserve">% </w:t>
            </w:r>
            <w:r>
              <w:rPr>
                <w:rFonts w:hAnsi="方正黑体_GBK" w:cs="方正黑体_GBK" w:hint="eastAsia"/>
                <w:sz w:val="18"/>
                <w:szCs w:val="18"/>
              </w:rPr>
              <w:t>。</w:t>
            </w:r>
          </w:p>
          <w:p w14:paraId="3EBC5122"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本理财产品业绩比较基准是管理人基于过往投资经验、对产品存续期拟投资标的和相应投资市场波动的预判设定的投资目标。本理财产品投资于固定收益类资产的比例不低于总资产的</w:t>
            </w:r>
            <w:r>
              <w:rPr>
                <w:rFonts w:hAnsi="方正黑体_GBK" w:cs="方正黑体_GBK" w:hint="eastAsia"/>
                <w:sz w:val="18"/>
                <w:szCs w:val="18"/>
              </w:rPr>
              <w:t>80%</w:t>
            </w:r>
            <w:r>
              <w:rPr>
                <w:rFonts w:hAnsi="方正黑体_GBK" w:cs="方正黑体_GBK" w:hint="eastAsia"/>
                <w:sz w:val="18"/>
                <w:szCs w:val="18"/>
              </w:rPr>
              <w:t>。结合债券市场的收益和波动水平预判，在本理财产品约定的投资策略基础上，管理人设定了本理财产品投资周期内业绩比较基准。</w:t>
            </w:r>
          </w:p>
          <w:p w14:paraId="59815B4B"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注：管理人可根据市场情况对业绩比较基准进行适当调整，如有调整，将至少于调整前</w:t>
            </w:r>
            <w:r>
              <w:rPr>
                <w:rFonts w:hAnsi="方正黑体_GBK" w:cs="方正黑体_GBK" w:hint="eastAsia"/>
                <w:sz w:val="18"/>
                <w:szCs w:val="18"/>
              </w:rPr>
              <w:t>3</w:t>
            </w:r>
            <w:r>
              <w:rPr>
                <w:rFonts w:hAnsi="方正黑体_GBK" w:cs="方正黑体_GBK" w:hint="eastAsia"/>
                <w:sz w:val="18"/>
                <w:szCs w:val="18"/>
              </w:rPr>
              <w:t>个工作日公布调整方案。</w:t>
            </w:r>
          </w:p>
          <w:p w14:paraId="52983332"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本理财产品为净值型理财产品，业绩比较基准不是预期收益率，不代表产品的未来表现和实际收益，不构成对产品收益的承诺。</w:t>
            </w:r>
          </w:p>
        </w:tc>
      </w:tr>
      <w:tr w:rsidR="00EF308B" w14:paraId="55DD8FEB"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DF51504" w14:textId="77777777" w:rsidR="00EF308B" w:rsidRDefault="006C5FCF">
            <w:pPr>
              <w:widowControl/>
              <w:spacing w:line="200" w:lineRule="exact"/>
              <w:jc w:val="left"/>
              <w:rPr>
                <w:rFonts w:hAnsi="方正黑体_GBK" w:cs="方正黑体_GBK" w:hint="eastAsia"/>
                <w:bCs/>
                <w:kern w:val="0"/>
                <w:sz w:val="18"/>
                <w:szCs w:val="18"/>
              </w:rPr>
            </w:pPr>
            <w:r>
              <w:rPr>
                <w:rFonts w:hAnsi="方正黑体_GBK" w:cs="方正黑体_GBK" w:hint="eastAsia"/>
                <w:kern w:val="0"/>
                <w:sz w:val="18"/>
                <w:szCs w:val="18"/>
              </w:rPr>
              <w:t>产品费用</w:t>
            </w:r>
          </w:p>
        </w:tc>
        <w:tc>
          <w:tcPr>
            <w:tcW w:w="8484" w:type="dxa"/>
            <w:tcBorders>
              <w:top w:val="single" w:sz="4" w:space="0" w:color="auto"/>
              <w:left w:val="nil"/>
              <w:bottom w:val="single" w:sz="4" w:space="0" w:color="auto"/>
              <w:right w:val="single" w:sz="4" w:space="0" w:color="auto"/>
              <w:tl2br w:val="nil"/>
              <w:tr2bl w:val="nil"/>
            </w:tcBorders>
            <w:vAlign w:val="center"/>
          </w:tcPr>
          <w:p w14:paraId="7E33FD83"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认</w:t>
            </w:r>
            <w:r>
              <w:rPr>
                <w:rFonts w:hAnsi="方正黑体_GBK" w:cs="方正黑体_GBK" w:hint="eastAsia"/>
                <w:b/>
                <w:sz w:val="18"/>
                <w:szCs w:val="18"/>
              </w:rPr>
              <w:t>/</w:t>
            </w:r>
            <w:r>
              <w:rPr>
                <w:rFonts w:hAnsi="方正黑体_GBK" w:cs="方正黑体_GBK" w:hint="eastAsia"/>
                <w:b/>
                <w:sz w:val="18"/>
                <w:szCs w:val="18"/>
              </w:rPr>
              <w:t>申购费：本理财产品暂不收取认</w:t>
            </w:r>
            <w:r>
              <w:rPr>
                <w:rFonts w:hAnsi="方正黑体_GBK" w:cs="方正黑体_GBK" w:hint="eastAsia"/>
                <w:b/>
                <w:sz w:val="18"/>
                <w:szCs w:val="18"/>
              </w:rPr>
              <w:t>/</w:t>
            </w:r>
            <w:r>
              <w:rPr>
                <w:rFonts w:hAnsi="方正黑体_GBK" w:cs="方正黑体_GBK" w:hint="eastAsia"/>
                <w:b/>
                <w:sz w:val="18"/>
                <w:szCs w:val="18"/>
              </w:rPr>
              <w:t>申购费。</w:t>
            </w:r>
          </w:p>
          <w:p w14:paraId="2B917A3C"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赎回费：本理财产品暂不收取赎回费。</w:t>
            </w:r>
          </w:p>
          <w:p w14:paraId="070B1C27"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销售费：本理财产品按前一日理财产品资产净值收取销售费，按日计提。</w:t>
            </w:r>
          </w:p>
          <w:p w14:paraId="5043BB2A"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A</w:t>
            </w:r>
            <w:r>
              <w:rPr>
                <w:rFonts w:hAnsi="方正黑体_GBK" w:cs="方正黑体_GBK" w:hint="eastAsia"/>
                <w:b/>
                <w:sz w:val="18"/>
                <w:szCs w:val="18"/>
              </w:rPr>
              <w:t>份额：销售费年化</w:t>
            </w:r>
            <w:r>
              <w:rPr>
                <w:rFonts w:hAnsi="方正黑体_GBK" w:cs="方正黑体_GBK" w:hint="eastAsia"/>
                <w:b/>
                <w:sz w:val="18"/>
                <w:szCs w:val="18"/>
              </w:rPr>
              <w:t>0.2%</w:t>
            </w:r>
          </w:p>
          <w:p w14:paraId="51702089"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B</w:t>
            </w:r>
            <w:r>
              <w:rPr>
                <w:rFonts w:hAnsi="方正黑体_GBK" w:cs="方正黑体_GBK" w:hint="eastAsia"/>
                <w:b/>
                <w:sz w:val="18"/>
                <w:szCs w:val="18"/>
              </w:rPr>
              <w:t>份额：销售费年化</w:t>
            </w:r>
            <w:r>
              <w:rPr>
                <w:rFonts w:hAnsi="方正黑体_GBK" w:cs="方正黑体_GBK" w:hint="eastAsia"/>
                <w:b/>
                <w:sz w:val="18"/>
                <w:szCs w:val="18"/>
              </w:rPr>
              <w:t>0.2%</w:t>
            </w:r>
          </w:p>
          <w:p w14:paraId="559CFF49"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C</w:t>
            </w:r>
            <w:r>
              <w:rPr>
                <w:rFonts w:hAnsi="方正黑体_GBK" w:cs="方正黑体_GBK" w:hint="eastAsia"/>
                <w:b/>
                <w:sz w:val="18"/>
                <w:szCs w:val="18"/>
              </w:rPr>
              <w:t>份额：销售费年化</w:t>
            </w:r>
            <w:r>
              <w:rPr>
                <w:rFonts w:hAnsi="方正黑体_GBK" w:cs="方正黑体_GBK" w:hint="eastAsia"/>
                <w:b/>
                <w:sz w:val="18"/>
                <w:szCs w:val="18"/>
              </w:rPr>
              <w:t>0.2%</w:t>
            </w:r>
          </w:p>
          <w:p w14:paraId="02FA735B"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D</w:t>
            </w:r>
            <w:r>
              <w:rPr>
                <w:rFonts w:hAnsi="方正黑体_GBK" w:cs="方正黑体_GBK" w:hint="eastAsia"/>
                <w:b/>
                <w:sz w:val="18"/>
                <w:szCs w:val="18"/>
              </w:rPr>
              <w:t>份额：销售费年化</w:t>
            </w:r>
            <w:r>
              <w:rPr>
                <w:rFonts w:hAnsi="方正黑体_GBK" w:cs="方正黑体_GBK" w:hint="eastAsia"/>
                <w:b/>
                <w:sz w:val="18"/>
                <w:szCs w:val="18"/>
              </w:rPr>
              <w:t>0.4%</w:t>
            </w:r>
          </w:p>
          <w:p w14:paraId="5D2829BF"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每日计提的销售费</w:t>
            </w:r>
            <w:r>
              <w:rPr>
                <w:rFonts w:hAnsi="方正黑体_GBK" w:cs="方正黑体_GBK" w:hint="eastAsia"/>
                <w:b/>
                <w:sz w:val="18"/>
                <w:szCs w:val="18"/>
              </w:rPr>
              <w:t>=</w:t>
            </w:r>
            <w:r>
              <w:rPr>
                <w:rFonts w:hAnsi="方正黑体_GBK" w:cs="方正黑体_GBK" w:hint="eastAsia"/>
                <w:b/>
                <w:sz w:val="18"/>
                <w:szCs w:val="18"/>
              </w:rPr>
              <w:t>前一日理财产品资产净值×年化销售费率÷</w:t>
            </w:r>
            <w:r>
              <w:rPr>
                <w:rFonts w:hAnsi="方正黑体_GBK" w:cs="方正黑体_GBK" w:hint="eastAsia"/>
                <w:b/>
                <w:sz w:val="18"/>
                <w:szCs w:val="18"/>
              </w:rPr>
              <w:t>365</w:t>
            </w:r>
          </w:p>
          <w:p w14:paraId="68D66D5D"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固定管理费：本理财产品按前一日理财产品资产净值收取年化</w:t>
            </w:r>
            <w:r>
              <w:rPr>
                <w:rFonts w:hAnsi="方正黑体_GBK" w:cs="方正黑体_GBK" w:hint="eastAsia"/>
                <w:b/>
                <w:sz w:val="18"/>
                <w:szCs w:val="18"/>
              </w:rPr>
              <w:t>0.4%</w:t>
            </w:r>
            <w:r>
              <w:rPr>
                <w:rFonts w:hAnsi="方正黑体_GBK" w:cs="方正黑体_GBK" w:hint="eastAsia"/>
                <w:b/>
                <w:sz w:val="18"/>
                <w:szCs w:val="18"/>
              </w:rPr>
              <w:t>的固定管理费，按日计提。</w:t>
            </w:r>
          </w:p>
          <w:p w14:paraId="052E65A0"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每日计提的固定管理费</w:t>
            </w:r>
            <w:r>
              <w:rPr>
                <w:rFonts w:hAnsi="方正黑体_GBK" w:cs="方正黑体_GBK" w:hint="eastAsia"/>
                <w:b/>
                <w:sz w:val="18"/>
                <w:szCs w:val="18"/>
              </w:rPr>
              <w:t>=</w:t>
            </w:r>
            <w:r>
              <w:rPr>
                <w:rFonts w:hAnsi="方正黑体_GBK" w:cs="方正黑体_GBK" w:hint="eastAsia"/>
                <w:b/>
                <w:sz w:val="18"/>
                <w:szCs w:val="18"/>
              </w:rPr>
              <w:t>前一日理财产品资产净值×年化固定管理费率÷</w:t>
            </w:r>
            <w:r>
              <w:rPr>
                <w:rFonts w:hAnsi="方正黑体_GBK" w:cs="方正黑体_GBK" w:hint="eastAsia"/>
                <w:b/>
                <w:sz w:val="18"/>
                <w:szCs w:val="18"/>
              </w:rPr>
              <w:t>365</w:t>
            </w:r>
          </w:p>
          <w:p w14:paraId="5FFD609F"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托管费：本理财产品按前一日理财产品资产净值收取年化</w:t>
            </w:r>
            <w:r>
              <w:rPr>
                <w:rFonts w:hAnsi="方正黑体_GBK" w:cs="方正黑体_GBK" w:hint="eastAsia"/>
                <w:b/>
                <w:sz w:val="18"/>
                <w:szCs w:val="18"/>
              </w:rPr>
              <w:t>0.02%</w:t>
            </w:r>
            <w:r>
              <w:rPr>
                <w:rFonts w:hAnsi="方正黑体_GBK" w:cs="方正黑体_GBK" w:hint="eastAsia"/>
                <w:b/>
                <w:sz w:val="18"/>
                <w:szCs w:val="18"/>
              </w:rPr>
              <w:t>的托管费，按日计提。</w:t>
            </w:r>
          </w:p>
          <w:p w14:paraId="1670A821"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每日计提的托管费</w:t>
            </w:r>
            <w:r>
              <w:rPr>
                <w:rFonts w:hAnsi="方正黑体_GBK" w:cs="方正黑体_GBK" w:hint="eastAsia"/>
                <w:b/>
                <w:sz w:val="18"/>
                <w:szCs w:val="18"/>
              </w:rPr>
              <w:t>=</w:t>
            </w:r>
            <w:r>
              <w:rPr>
                <w:rFonts w:hAnsi="方正黑体_GBK" w:cs="方正黑体_GBK" w:hint="eastAsia"/>
                <w:b/>
                <w:sz w:val="18"/>
                <w:szCs w:val="18"/>
              </w:rPr>
              <w:t>前一日理财产品资产净值×年化托管费率÷</w:t>
            </w:r>
            <w:r>
              <w:rPr>
                <w:rFonts w:hAnsi="方正黑体_GBK" w:cs="方正黑体_GBK" w:hint="eastAsia"/>
                <w:b/>
                <w:sz w:val="18"/>
                <w:szCs w:val="18"/>
              </w:rPr>
              <w:t>365</w:t>
            </w:r>
          </w:p>
          <w:p w14:paraId="7AEEB0D5" w14:textId="77777777" w:rsidR="00EF308B" w:rsidRDefault="006C5FCF">
            <w:pPr>
              <w:spacing w:line="200" w:lineRule="exact"/>
              <w:rPr>
                <w:rFonts w:hAnsi="方正黑体_GBK" w:cs="方正黑体_GBK" w:hint="eastAsia"/>
                <w:sz w:val="18"/>
                <w:szCs w:val="18"/>
              </w:rPr>
            </w:pPr>
            <w:r>
              <w:rPr>
                <w:rFonts w:hAnsi="方正黑体_GBK" w:cs="方正黑体_GBK" w:hint="eastAsia"/>
                <w:b/>
                <w:sz w:val="18"/>
                <w:szCs w:val="18"/>
              </w:rPr>
              <w:t>业绩报酬：本理财产品暂不收取业绩报酬。</w:t>
            </w:r>
          </w:p>
          <w:p w14:paraId="3202DA15" w14:textId="77777777" w:rsidR="00EF308B" w:rsidRDefault="006C5FCF">
            <w:pPr>
              <w:widowControl/>
              <w:spacing w:line="200" w:lineRule="exact"/>
              <w:jc w:val="left"/>
              <w:rPr>
                <w:rFonts w:hAnsi="方正黑体_GBK" w:cs="方正黑体_GBK" w:hint="eastAsia"/>
                <w:b/>
                <w:bCs/>
                <w:kern w:val="0"/>
                <w:sz w:val="18"/>
                <w:szCs w:val="18"/>
              </w:rPr>
            </w:pPr>
            <w:r>
              <w:rPr>
                <w:rFonts w:hAnsi="方正黑体_GBK" w:cs="方正黑体_GBK" w:hint="eastAsia"/>
                <w:b/>
                <w:bCs/>
                <w:kern w:val="0"/>
                <w:sz w:val="18"/>
                <w:szCs w:val="18"/>
              </w:rPr>
              <w:t>注：</w:t>
            </w:r>
            <w:r>
              <w:rPr>
                <w:rFonts w:hAnsi="方正黑体_GBK" w:cs="方正黑体_GBK" w:hint="eastAsia"/>
                <w:b/>
                <w:bCs/>
                <w:kern w:val="0"/>
                <w:sz w:val="18"/>
                <w:szCs w:val="18"/>
              </w:rPr>
              <w:t>投资者</w:t>
            </w:r>
            <w:r>
              <w:rPr>
                <w:rFonts w:hAnsi="方正黑体_GBK" w:cs="方正黑体_GBK" w:hint="eastAsia"/>
                <w:b/>
                <w:bCs/>
                <w:kern w:val="0"/>
                <w:sz w:val="18"/>
                <w:szCs w:val="18"/>
              </w:rPr>
              <w:t>份额持有期间</w:t>
            </w:r>
            <w:r>
              <w:rPr>
                <w:rFonts w:hAnsi="方正黑体_GBK" w:cs="方正黑体_GBK" w:hint="eastAsia"/>
                <w:b/>
                <w:bCs/>
                <w:kern w:val="0"/>
                <w:sz w:val="18"/>
                <w:szCs w:val="18"/>
              </w:rPr>
              <w:t>年化收益率</w:t>
            </w:r>
            <w:r>
              <w:rPr>
                <w:rFonts w:hAnsi="方正黑体_GBK" w:cs="方正黑体_GBK" w:hint="eastAsia"/>
                <w:b/>
                <w:bCs/>
                <w:kern w:val="0"/>
                <w:sz w:val="18"/>
                <w:szCs w:val="18"/>
              </w:rPr>
              <w:t>=</w:t>
            </w:r>
            <w:r>
              <w:rPr>
                <w:rFonts w:hAnsi="方正黑体_GBK" w:cs="方正黑体_GBK" w:hint="eastAsia"/>
                <w:b/>
                <w:bCs/>
                <w:kern w:val="0"/>
                <w:sz w:val="18"/>
                <w:szCs w:val="18"/>
              </w:rPr>
              <w:t>（</w:t>
            </w:r>
            <w:r>
              <w:rPr>
                <w:rFonts w:hAnsi="方正黑体_GBK" w:cs="方正黑体_GBK" w:hint="eastAsia"/>
                <w:b/>
                <w:bCs/>
                <w:kern w:val="0"/>
                <w:sz w:val="18"/>
                <w:szCs w:val="18"/>
              </w:rPr>
              <w:t>赎回确认日</w:t>
            </w:r>
            <w:r>
              <w:rPr>
                <w:rFonts w:hAnsi="方正黑体_GBK" w:cs="方正黑体_GBK" w:hint="eastAsia"/>
                <w:b/>
                <w:bCs/>
                <w:kern w:val="0"/>
                <w:sz w:val="18"/>
                <w:szCs w:val="18"/>
              </w:rPr>
              <w:t>产品</w:t>
            </w:r>
            <w:r>
              <w:rPr>
                <w:rFonts w:hAnsi="方正黑体_GBK" w:cs="方正黑体_GBK" w:hint="eastAsia"/>
                <w:b/>
                <w:bCs/>
                <w:kern w:val="0"/>
                <w:sz w:val="18"/>
                <w:szCs w:val="18"/>
              </w:rPr>
              <w:t>累计</w:t>
            </w:r>
            <w:r>
              <w:rPr>
                <w:rFonts w:hAnsi="方正黑体_GBK" w:cs="方正黑体_GBK" w:hint="eastAsia"/>
                <w:b/>
                <w:bCs/>
                <w:kern w:val="0"/>
                <w:sz w:val="18"/>
                <w:szCs w:val="18"/>
              </w:rPr>
              <w:t>净值</w:t>
            </w:r>
            <w:r>
              <w:rPr>
                <w:rFonts w:hAnsi="方正黑体_GBK" w:cs="方正黑体_GBK" w:hint="eastAsia"/>
                <w:b/>
                <w:bCs/>
                <w:kern w:val="0"/>
                <w:sz w:val="18"/>
                <w:szCs w:val="18"/>
              </w:rPr>
              <w:t>或实际到期日前一产品开放日产品累计净值</w:t>
            </w:r>
            <w:r>
              <w:rPr>
                <w:rFonts w:hAnsi="方正黑体_GBK" w:cs="方正黑体_GBK" w:hint="eastAsia"/>
                <w:b/>
                <w:bCs/>
                <w:kern w:val="0"/>
                <w:sz w:val="18"/>
                <w:szCs w:val="18"/>
              </w:rPr>
              <w:t>-</w:t>
            </w:r>
            <w:r>
              <w:rPr>
                <w:rFonts w:hAnsi="方正黑体_GBK" w:cs="方正黑体_GBK" w:hint="eastAsia"/>
                <w:b/>
                <w:bCs/>
                <w:kern w:val="0"/>
                <w:sz w:val="18"/>
                <w:szCs w:val="18"/>
              </w:rPr>
              <w:t>申购确认日</w:t>
            </w:r>
            <w:r>
              <w:rPr>
                <w:rFonts w:hAnsi="方正黑体_GBK" w:cs="方正黑体_GBK" w:hint="eastAsia"/>
                <w:b/>
                <w:bCs/>
                <w:kern w:val="0"/>
                <w:sz w:val="18"/>
                <w:szCs w:val="18"/>
              </w:rPr>
              <w:t>产品</w:t>
            </w:r>
            <w:r>
              <w:rPr>
                <w:rFonts w:hAnsi="方正黑体_GBK" w:cs="方正黑体_GBK" w:hint="eastAsia"/>
                <w:b/>
                <w:bCs/>
                <w:kern w:val="0"/>
                <w:sz w:val="18"/>
                <w:szCs w:val="18"/>
              </w:rPr>
              <w:t>累计</w:t>
            </w:r>
            <w:r>
              <w:rPr>
                <w:rFonts w:hAnsi="方正黑体_GBK" w:cs="方正黑体_GBK" w:hint="eastAsia"/>
                <w:b/>
                <w:bCs/>
                <w:kern w:val="0"/>
                <w:sz w:val="18"/>
                <w:szCs w:val="18"/>
              </w:rPr>
              <w:t>净值）÷</w:t>
            </w:r>
            <w:r>
              <w:rPr>
                <w:rFonts w:hAnsi="方正黑体_GBK" w:cs="方正黑体_GBK" w:hint="eastAsia"/>
                <w:b/>
                <w:bCs/>
                <w:kern w:val="0"/>
                <w:sz w:val="18"/>
                <w:szCs w:val="18"/>
              </w:rPr>
              <w:t>申购确认日</w:t>
            </w:r>
            <w:r>
              <w:rPr>
                <w:rFonts w:hAnsi="方正黑体_GBK" w:cs="方正黑体_GBK" w:hint="eastAsia"/>
                <w:b/>
                <w:bCs/>
                <w:kern w:val="0"/>
                <w:sz w:val="18"/>
                <w:szCs w:val="18"/>
              </w:rPr>
              <w:t>产品</w:t>
            </w:r>
            <w:r>
              <w:rPr>
                <w:rFonts w:hAnsi="方正黑体_GBK" w:cs="方正黑体_GBK" w:hint="eastAsia"/>
                <w:b/>
                <w:bCs/>
                <w:kern w:val="0"/>
                <w:sz w:val="18"/>
                <w:szCs w:val="18"/>
              </w:rPr>
              <w:t>单位</w:t>
            </w:r>
            <w:r>
              <w:rPr>
                <w:rFonts w:hAnsi="方正黑体_GBK" w:cs="方正黑体_GBK" w:hint="eastAsia"/>
                <w:b/>
                <w:bCs/>
                <w:kern w:val="0"/>
                <w:sz w:val="18"/>
                <w:szCs w:val="18"/>
              </w:rPr>
              <w:t>净值÷</w:t>
            </w:r>
            <w:r>
              <w:rPr>
                <w:rFonts w:hAnsi="方正黑体_GBK" w:cs="方正黑体_GBK" w:hint="eastAsia"/>
                <w:b/>
                <w:bCs/>
                <w:kern w:val="0"/>
                <w:sz w:val="18"/>
                <w:szCs w:val="18"/>
              </w:rPr>
              <w:t>投资者</w:t>
            </w:r>
            <w:r>
              <w:rPr>
                <w:rFonts w:hAnsi="方正黑体_GBK" w:cs="方正黑体_GBK" w:hint="eastAsia"/>
                <w:b/>
                <w:bCs/>
                <w:kern w:val="0"/>
                <w:sz w:val="18"/>
                <w:szCs w:val="18"/>
              </w:rPr>
              <w:t>份额实际持有天数×</w:t>
            </w:r>
            <w:r>
              <w:rPr>
                <w:rFonts w:hAnsi="方正黑体_GBK" w:cs="方正黑体_GBK" w:hint="eastAsia"/>
                <w:b/>
                <w:bCs/>
                <w:kern w:val="0"/>
                <w:sz w:val="18"/>
                <w:szCs w:val="18"/>
              </w:rPr>
              <w:t>365</w:t>
            </w:r>
            <w:r>
              <w:rPr>
                <w:rFonts w:hAnsi="方正黑体_GBK" w:cs="方正黑体_GBK" w:hint="eastAsia"/>
                <w:b/>
                <w:bCs/>
                <w:kern w:val="0"/>
                <w:sz w:val="18"/>
                <w:szCs w:val="18"/>
              </w:rPr>
              <w:t>天。</w:t>
            </w:r>
            <w:r>
              <w:rPr>
                <w:rFonts w:hAnsi="方正黑体_GBK" w:cs="方正黑体_GBK" w:hint="eastAsia"/>
                <w:b/>
                <w:bCs/>
                <w:kern w:val="0"/>
                <w:sz w:val="18"/>
                <w:szCs w:val="18"/>
              </w:rPr>
              <w:t>投资者</w:t>
            </w:r>
            <w:r>
              <w:rPr>
                <w:rFonts w:hAnsi="方正黑体_GBK" w:cs="方正黑体_GBK" w:hint="eastAsia"/>
                <w:b/>
                <w:bCs/>
                <w:kern w:val="0"/>
                <w:sz w:val="18"/>
                <w:szCs w:val="18"/>
              </w:rPr>
              <w:t>份额实际持有天数</w:t>
            </w:r>
            <w:r>
              <w:rPr>
                <w:rFonts w:hAnsi="方正黑体_GBK" w:cs="方正黑体_GBK" w:hint="eastAsia"/>
                <w:b/>
                <w:bCs/>
                <w:kern w:val="0"/>
                <w:sz w:val="18"/>
                <w:szCs w:val="18"/>
              </w:rPr>
              <w:t>为份额运作起始日（含）</w:t>
            </w:r>
            <w:r>
              <w:rPr>
                <w:rFonts w:hAnsi="方正黑体_GBK" w:cs="方正黑体_GBK" w:hint="eastAsia"/>
                <w:b/>
                <w:bCs/>
                <w:kern w:val="0"/>
                <w:sz w:val="18"/>
                <w:szCs w:val="18"/>
              </w:rPr>
              <w:t>至</w:t>
            </w:r>
            <w:r>
              <w:rPr>
                <w:rFonts w:hAnsi="方正黑体_GBK" w:cs="方正黑体_GBK" w:hint="eastAsia"/>
                <w:b/>
                <w:bCs/>
                <w:kern w:val="0"/>
                <w:sz w:val="18"/>
                <w:szCs w:val="18"/>
              </w:rPr>
              <w:t>份额运作终止日</w:t>
            </w:r>
            <w:r>
              <w:rPr>
                <w:rFonts w:hAnsi="方正黑体_GBK" w:cs="方正黑体_GBK" w:hint="eastAsia"/>
                <w:b/>
                <w:bCs/>
                <w:kern w:val="0"/>
                <w:sz w:val="18"/>
                <w:szCs w:val="18"/>
              </w:rPr>
              <w:t>（不含）之间的天数。</w:t>
            </w:r>
          </w:p>
          <w:p w14:paraId="32753777" w14:textId="77777777" w:rsidR="00EF308B" w:rsidRDefault="006C5FCF">
            <w:pPr>
              <w:spacing w:line="200" w:lineRule="exact"/>
              <w:rPr>
                <w:rFonts w:hAnsi="方正黑体_GBK" w:cs="方正黑体_GBK" w:hint="eastAsia"/>
                <w:sz w:val="18"/>
                <w:szCs w:val="18"/>
              </w:rPr>
            </w:pPr>
            <w:r>
              <w:rPr>
                <w:rFonts w:hAnsi="方正黑体_GBK" w:cs="方正黑体_GBK" w:hint="eastAsia"/>
                <w:b/>
                <w:bCs/>
                <w:kern w:val="0"/>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tc>
      </w:tr>
      <w:tr w:rsidR="00EF308B" w14:paraId="633BF0B8"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2FE71359"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风险事件说明</w:t>
            </w:r>
          </w:p>
        </w:tc>
        <w:tc>
          <w:tcPr>
            <w:tcW w:w="8484" w:type="dxa"/>
            <w:tcBorders>
              <w:top w:val="single" w:sz="4" w:space="0" w:color="auto"/>
              <w:left w:val="nil"/>
              <w:bottom w:val="single" w:sz="4" w:space="0" w:color="auto"/>
              <w:right w:val="single" w:sz="4" w:space="0" w:color="auto"/>
              <w:tl2br w:val="nil"/>
              <w:tr2bl w:val="nil"/>
            </w:tcBorders>
            <w:vAlign w:val="center"/>
          </w:tcPr>
          <w:p w14:paraId="4EDE032A"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具体参见本理财产品风险揭示书。</w:t>
            </w:r>
          </w:p>
          <w:p w14:paraId="362C4730"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本理财产品的拟投资市场主要为全国银行间债券市场、证券交易所等流动性较好的规范型交易场所，主要拟投资资产为具有良好流动性的金融工具，一般情况下，所投资资产市场流动性较好，但不排除在特定阶段、特定市场环境下特定投资标的出现流动性较差的情况。因此，本产品所投资资产可能存在以下流动性风险：</w:t>
            </w:r>
          </w:p>
          <w:p w14:paraId="5BB3C99D"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一是建仓或进行组合调整时，若投资资产包括债券或基金，可能由于特定债券或基金的流动性相对不足而无法按预期的价格买进（申购）或卖出（赎回）；</w:t>
            </w:r>
          </w:p>
          <w:p w14:paraId="1B4A6953"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二是为应对投资者的赎回，被迫以不适当的价格卖出债券或赎回基金；</w:t>
            </w:r>
          </w:p>
          <w:p w14:paraId="10B74E1A"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三是若投资资产包括非标准化债权类资产，可能由于资产缺少流动性而难以变现。</w:t>
            </w:r>
            <w:r>
              <w:rPr>
                <w:rFonts w:hAnsi="方正黑体_GBK" w:cs="方正黑体_GBK" w:hint="eastAsia"/>
                <w:color w:val="000000"/>
                <w:sz w:val="18"/>
                <w:szCs w:val="18"/>
              </w:rPr>
              <w:t xml:space="preserve"> </w:t>
            </w:r>
            <w:r>
              <w:rPr>
                <w:rFonts w:hAnsi="方正黑体_GBK" w:cs="方正黑体_GBK" w:hint="eastAsia"/>
                <w:color w:val="000000"/>
                <w:sz w:val="18"/>
                <w:szCs w:val="18"/>
              </w:rPr>
              <w:t>以上情形均可能使产品净值受到不利影响。</w:t>
            </w:r>
          </w:p>
        </w:tc>
      </w:tr>
      <w:tr w:rsidR="00EF308B" w14:paraId="30F2A5C8"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0D8EA24E"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理财产品管理人及管理人职责</w:t>
            </w:r>
          </w:p>
        </w:tc>
        <w:tc>
          <w:tcPr>
            <w:tcW w:w="8484" w:type="dxa"/>
            <w:tcBorders>
              <w:top w:val="single" w:sz="4" w:space="0" w:color="auto"/>
              <w:left w:val="nil"/>
              <w:bottom w:val="single" w:sz="4" w:space="0" w:color="auto"/>
              <w:right w:val="single" w:sz="4" w:space="0" w:color="auto"/>
              <w:tl2br w:val="nil"/>
              <w:tr2bl w:val="nil"/>
            </w:tcBorders>
            <w:vAlign w:val="center"/>
          </w:tcPr>
          <w:p w14:paraId="33F54D8C"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本理财产品管理人为南银理财有限责任公司，南银理财系南京银行股份有限公司全资控股的银行理财子公司。南银理财成立于</w:t>
            </w:r>
            <w:r>
              <w:rPr>
                <w:rFonts w:hAnsi="方正黑体_GBK" w:cs="方正黑体_GBK" w:hint="eastAsia"/>
                <w:color w:val="000000"/>
                <w:sz w:val="18"/>
                <w:szCs w:val="18"/>
              </w:rPr>
              <w:t>2020</w:t>
            </w:r>
            <w:r>
              <w:rPr>
                <w:rFonts w:hAnsi="方正黑体_GBK" w:cs="方正黑体_GBK" w:hint="eastAsia"/>
                <w:color w:val="000000"/>
                <w:sz w:val="18"/>
                <w:szCs w:val="18"/>
              </w:rPr>
              <w:t>年</w:t>
            </w:r>
            <w:r>
              <w:rPr>
                <w:rFonts w:hAnsi="方正黑体_GBK" w:cs="方正黑体_GBK" w:hint="eastAsia"/>
                <w:color w:val="000000"/>
                <w:sz w:val="18"/>
                <w:szCs w:val="18"/>
              </w:rPr>
              <w:t>8</w:t>
            </w:r>
            <w:r>
              <w:rPr>
                <w:rFonts w:hAnsi="方正黑体_GBK" w:cs="方正黑体_GBK" w:hint="eastAsia"/>
                <w:color w:val="000000"/>
                <w:sz w:val="18"/>
                <w:szCs w:val="18"/>
              </w:rPr>
              <w:t>月，专业从事理财产品发行、投资管理、理财顾问和咨询服务等业务，注册资本金</w:t>
            </w:r>
            <w:r>
              <w:rPr>
                <w:rFonts w:hAnsi="方正黑体_GBK" w:cs="方正黑体_GBK" w:hint="eastAsia"/>
                <w:color w:val="000000"/>
                <w:sz w:val="18"/>
                <w:szCs w:val="18"/>
              </w:rPr>
              <w:t xml:space="preserve">20 </w:t>
            </w:r>
            <w:r>
              <w:rPr>
                <w:rFonts w:hAnsi="方正黑体_GBK" w:cs="方正黑体_GBK" w:hint="eastAsia"/>
                <w:color w:val="000000"/>
                <w:sz w:val="18"/>
                <w:szCs w:val="18"/>
              </w:rPr>
              <w:t>亿元人民币。管理人主要职责如下：</w:t>
            </w:r>
          </w:p>
          <w:p w14:paraId="64ACCB13"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1.</w:t>
            </w:r>
            <w:r>
              <w:rPr>
                <w:rFonts w:hAnsi="方正黑体_GBK" w:cs="方正黑体_GBK" w:hint="eastAsia"/>
                <w:color w:val="000000"/>
                <w:sz w:val="18"/>
                <w:szCs w:val="18"/>
              </w:rPr>
              <w:t>按照法律法规、监管规定及理财产品销售文件的约定，发行并管理理财产品；</w:t>
            </w:r>
          </w:p>
          <w:p w14:paraId="53F7823A"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2.</w:t>
            </w:r>
            <w:r>
              <w:rPr>
                <w:rFonts w:hAnsi="方正黑体_GBK" w:cs="方正黑体_GBK" w:hint="eastAsia"/>
                <w:color w:val="000000"/>
                <w:sz w:val="18"/>
                <w:szCs w:val="18"/>
              </w:rPr>
              <w:t>根据理财产品的投资组合、同类产品过往业绩和风险状况等因素，对理财产品进行评级；</w:t>
            </w:r>
          </w:p>
          <w:p w14:paraId="594BBB3E"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3.</w:t>
            </w:r>
            <w:r>
              <w:rPr>
                <w:rFonts w:hAnsi="方正黑体_GBK" w:cs="方正黑体_GBK" w:hint="eastAsia"/>
                <w:color w:val="000000"/>
                <w:sz w:val="18"/>
                <w:szCs w:val="18"/>
              </w:rPr>
              <w:t>按照法律法规、监管规定及与投资者约定的信息披露渠道及时披露理财产品相关信息；</w:t>
            </w:r>
          </w:p>
          <w:p w14:paraId="495B2100"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4.</w:t>
            </w:r>
            <w:r>
              <w:rPr>
                <w:rFonts w:hAnsi="方正黑体_GBK" w:cs="方正黑体_GBK" w:hint="eastAsia"/>
                <w:color w:val="000000"/>
                <w:sz w:val="18"/>
                <w:szCs w:val="18"/>
              </w:rPr>
              <w:t>按照理财产品销售文件约定的投资范围和权限，负责理财产品资金的运用和管理，向投资者进行收益分配；</w:t>
            </w:r>
          </w:p>
          <w:p w14:paraId="480DD0EB"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5.</w:t>
            </w:r>
            <w:r>
              <w:rPr>
                <w:rFonts w:hAnsi="方正黑体_GBK" w:cs="方正黑体_GBK" w:hint="eastAsia"/>
                <w:color w:val="000000"/>
                <w:sz w:val="18"/>
                <w:szCs w:val="18"/>
              </w:rPr>
              <w:t>审慎选择理财产品销售机构，切实履行对销售机构的管理责任；</w:t>
            </w:r>
          </w:p>
          <w:p w14:paraId="5514B1FE"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6.</w:t>
            </w:r>
            <w:r>
              <w:rPr>
                <w:rFonts w:hAnsi="方正黑体_GBK" w:cs="方正黑体_GBK" w:hint="eastAsia"/>
                <w:color w:val="000000"/>
                <w:sz w:val="18"/>
                <w:szCs w:val="18"/>
              </w:rPr>
              <w:t>根据法律法规、监管规定建立健全投资者权益保护管理体系；</w:t>
            </w:r>
          </w:p>
          <w:p w14:paraId="15FD4953"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7.</w:t>
            </w:r>
            <w:r>
              <w:rPr>
                <w:rFonts w:hAnsi="方正黑体_GBK" w:cs="方正黑体_GBK" w:hint="eastAsia"/>
                <w:color w:val="000000"/>
                <w:sz w:val="18"/>
                <w:szCs w:val="18"/>
              </w:rPr>
              <w:t>国务院银行业监督管理机构规定及本理财产品销售文件中约定的其他职责。</w:t>
            </w:r>
          </w:p>
        </w:tc>
      </w:tr>
      <w:tr w:rsidR="00EF308B" w14:paraId="70520E65"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67CEBF13"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销售机构及销售机构职责</w:t>
            </w:r>
          </w:p>
        </w:tc>
        <w:tc>
          <w:tcPr>
            <w:tcW w:w="8484" w:type="dxa"/>
            <w:tcBorders>
              <w:top w:val="single" w:sz="4" w:space="0" w:color="auto"/>
              <w:left w:val="nil"/>
              <w:bottom w:val="single" w:sz="4" w:space="0" w:color="auto"/>
              <w:right w:val="single" w:sz="4" w:space="0" w:color="auto"/>
              <w:tl2br w:val="nil"/>
              <w:tr2bl w:val="nil"/>
            </w:tcBorders>
            <w:vAlign w:val="center"/>
          </w:tcPr>
          <w:p w14:paraId="01851871"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本理财产品销售机构为南银理财有限责任公司、南京银行股份有限公司、齐鲁银行股份有限公司、九江银行股份有限公司、天津农村商业银行股份有限公司、日照银行股份有限公司、无锡农村商业银行股份有限公司、浙江网商银行股份有限公司。管理人有权调整本理财产品的销售机构并进行信息披露。</w:t>
            </w:r>
          </w:p>
          <w:p w14:paraId="6A07670A"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销售机构主要职责如下：</w:t>
            </w:r>
          </w:p>
          <w:p w14:paraId="3908C91F"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1.</w:t>
            </w:r>
            <w:r>
              <w:rPr>
                <w:rFonts w:hAnsi="方正黑体_GBK" w:cs="方正黑体_GBK" w:hint="eastAsia"/>
                <w:sz w:val="18"/>
                <w:szCs w:val="18"/>
              </w:rPr>
              <w:t>按照法律法规、监管规定及理财产品销售文件的约定，开展理财产品销售活动，向投资者充分披露信息和揭示风险；</w:t>
            </w:r>
          </w:p>
          <w:p w14:paraId="21186B14"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2.</w:t>
            </w:r>
            <w:r>
              <w:rPr>
                <w:rFonts w:hAnsi="方正黑体_GBK" w:cs="方正黑体_GBK" w:hint="eastAsia"/>
                <w:sz w:val="18"/>
                <w:szCs w:val="18"/>
              </w:rPr>
              <w:t>对非机构投资者的风险承受能力进行评估，确保投资者风险承受能力评估的客观性、及时性和有效性；</w:t>
            </w:r>
          </w:p>
          <w:p w14:paraId="40D09650"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3.</w:t>
            </w:r>
            <w:r>
              <w:rPr>
                <w:rFonts w:hAnsi="方正黑体_GBK" w:cs="方正黑体_GBK" w:hint="eastAsia"/>
                <w:sz w:val="18"/>
                <w:szCs w:val="18"/>
              </w:rPr>
              <w:t>妥善保管投资者理财产品销售相关资料，保管年限不低于</w:t>
            </w:r>
            <w:r>
              <w:rPr>
                <w:rFonts w:hAnsi="方正黑体_GBK" w:cs="方正黑体_GBK" w:hint="eastAsia"/>
                <w:sz w:val="18"/>
                <w:szCs w:val="18"/>
              </w:rPr>
              <w:t>20</w:t>
            </w:r>
            <w:r>
              <w:rPr>
                <w:rFonts w:hAnsi="方正黑体_GBK" w:cs="方正黑体_GBK" w:hint="eastAsia"/>
                <w:sz w:val="18"/>
                <w:szCs w:val="18"/>
              </w:rPr>
              <w:t>年；</w:t>
            </w:r>
          </w:p>
          <w:p w14:paraId="1D234FCF"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4.</w:t>
            </w:r>
            <w:r>
              <w:rPr>
                <w:rFonts w:hAnsi="方正黑体_GBK" w:cs="方正黑体_GBK" w:hint="eastAsia"/>
                <w:sz w:val="18"/>
                <w:szCs w:val="18"/>
              </w:rPr>
              <w:t>根据反洗钱、反恐怖融资及非居民金融账户涉税信息尽职调查等相关法律法规要求识别客户身份；</w:t>
            </w:r>
          </w:p>
          <w:p w14:paraId="6EB97C62"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5.</w:t>
            </w:r>
            <w:r>
              <w:rPr>
                <w:rFonts w:hAnsi="方正黑体_GBK" w:cs="方正黑体_GBK" w:hint="eastAsia"/>
                <w:sz w:val="18"/>
                <w:szCs w:val="18"/>
              </w:rPr>
              <w:t>建立健全投资者权益保护管理体系，加强投资者适当性管理；</w:t>
            </w:r>
          </w:p>
          <w:p w14:paraId="5CE5A0AE"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6.</w:t>
            </w:r>
            <w:r>
              <w:rPr>
                <w:rFonts w:hAnsi="方正黑体_GBK" w:cs="方正黑体_GBK" w:hint="eastAsia"/>
                <w:sz w:val="18"/>
                <w:szCs w:val="18"/>
              </w:rPr>
              <w:t>国务院银行业监督管理机构规定及本理财产品管理人与销售机构约定的其他职责。</w:t>
            </w:r>
          </w:p>
        </w:tc>
      </w:tr>
      <w:tr w:rsidR="00EF308B" w14:paraId="225C48A7"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16FF3B12"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托管人及托管人职责</w:t>
            </w:r>
          </w:p>
        </w:tc>
        <w:tc>
          <w:tcPr>
            <w:tcW w:w="8484" w:type="dxa"/>
            <w:tcBorders>
              <w:top w:val="single" w:sz="4" w:space="0" w:color="auto"/>
              <w:left w:val="nil"/>
              <w:bottom w:val="single" w:sz="4" w:space="0" w:color="auto"/>
              <w:right w:val="single" w:sz="4" w:space="0" w:color="auto"/>
              <w:tl2br w:val="nil"/>
              <w:tr2bl w:val="nil"/>
            </w:tcBorders>
            <w:vAlign w:val="center"/>
          </w:tcPr>
          <w:p w14:paraId="5889D71D"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本理财产品托管人为南京银行股份有限公司，主要职责如下：</w:t>
            </w:r>
          </w:p>
          <w:p w14:paraId="3B0E4881"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1.</w:t>
            </w:r>
            <w:r>
              <w:rPr>
                <w:rFonts w:hAnsi="方正黑体_GBK" w:cs="方正黑体_GBK" w:hint="eastAsia"/>
                <w:sz w:val="18"/>
                <w:szCs w:val="18"/>
              </w:rPr>
              <w:t>安全保管理财产品财产；</w:t>
            </w:r>
          </w:p>
          <w:p w14:paraId="2E0055F4"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2.</w:t>
            </w:r>
            <w:r>
              <w:rPr>
                <w:rFonts w:hAnsi="方正黑体_GBK" w:cs="方正黑体_GBK" w:hint="eastAsia"/>
                <w:sz w:val="18"/>
                <w:szCs w:val="18"/>
              </w:rPr>
              <w:t>为每只理财产品开设独立的托管账户，不同托管账户中的资产应当相互独立；</w:t>
            </w:r>
          </w:p>
          <w:p w14:paraId="5DEE4A5B"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3.</w:t>
            </w:r>
            <w:r>
              <w:rPr>
                <w:rFonts w:hAnsi="方正黑体_GBK" w:cs="方正黑体_GBK" w:hint="eastAsia"/>
                <w:sz w:val="18"/>
                <w:szCs w:val="18"/>
              </w:rPr>
              <w:t>按照托管协议约定和管理人的投资指令，及时办理清算、交割事宜；</w:t>
            </w:r>
          </w:p>
          <w:p w14:paraId="19A7614C"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4.</w:t>
            </w:r>
            <w:r>
              <w:rPr>
                <w:rFonts w:hAnsi="方正黑体_GBK" w:cs="方正黑体_GBK" w:hint="eastAsia"/>
                <w:sz w:val="18"/>
                <w:szCs w:val="18"/>
              </w:rPr>
              <w:t>建立与管理人的对账机制，复核、审查理财产品资金头寸、资产账目、资产净值、认购和赎回价格等数据，及时核查认购、赎回以及投资资金的支付和到账情况；</w:t>
            </w:r>
          </w:p>
          <w:p w14:paraId="454C6B17"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5.</w:t>
            </w:r>
            <w:r>
              <w:rPr>
                <w:rFonts w:hAnsi="方正黑体_GBK" w:cs="方正黑体_GBK" w:hint="eastAsia"/>
                <w:sz w:val="18"/>
                <w:szCs w:val="18"/>
              </w:rPr>
              <w:t>监督理财产品投资运作，发现理财产品违反法律、行政法规、规章规定或合同约定进行投资的，应当拒绝执行，及时通知管理人并报告银行业监督管理机构；</w:t>
            </w:r>
          </w:p>
          <w:p w14:paraId="1FB519F7"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6.</w:t>
            </w:r>
            <w:r>
              <w:rPr>
                <w:rFonts w:hAnsi="方正黑体_GBK" w:cs="方正黑体_GBK" w:hint="eastAsia"/>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01B1CC96"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7.</w:t>
            </w:r>
            <w:r>
              <w:rPr>
                <w:rFonts w:hAnsi="方正黑体_GBK" w:cs="方正黑体_GBK" w:hint="eastAsia"/>
                <w:sz w:val="18"/>
                <w:szCs w:val="18"/>
              </w:rPr>
              <w:t>理财托管业务活动的记录、账册、报表和其他相关资料保存</w:t>
            </w:r>
            <w:r>
              <w:rPr>
                <w:rFonts w:hAnsi="方正黑体_GBK" w:cs="方正黑体_GBK" w:hint="eastAsia"/>
                <w:sz w:val="18"/>
                <w:szCs w:val="18"/>
              </w:rPr>
              <w:t>20</w:t>
            </w:r>
            <w:r>
              <w:rPr>
                <w:rFonts w:hAnsi="方正黑体_GBK" w:cs="方正黑体_GBK" w:hint="eastAsia"/>
                <w:sz w:val="18"/>
                <w:szCs w:val="18"/>
              </w:rPr>
              <w:t>年以上；</w:t>
            </w:r>
          </w:p>
          <w:p w14:paraId="1D023E48"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8.</w:t>
            </w:r>
            <w:r>
              <w:rPr>
                <w:rFonts w:hAnsi="方正黑体_GBK" w:cs="方正黑体_GBK" w:hint="eastAsia"/>
                <w:sz w:val="18"/>
                <w:szCs w:val="18"/>
              </w:rPr>
              <w:t>对理财产品投资信息和相关资料承担保密责任，除法律、行政法规、规章规定、审计要求或者合同约定外，不得向任何机构或者个人提供相关信息和资料；</w:t>
            </w:r>
          </w:p>
          <w:p w14:paraId="7A1C14F1"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9.</w:t>
            </w:r>
            <w:r>
              <w:rPr>
                <w:rFonts w:hAnsi="方正黑体_GBK" w:cs="方正黑体_GBK" w:hint="eastAsia"/>
                <w:sz w:val="18"/>
                <w:szCs w:val="18"/>
              </w:rPr>
              <w:t>国务院银行业监督管理机构规定及本理财产品相关托管协议中约定的其他职责。</w:t>
            </w:r>
          </w:p>
        </w:tc>
      </w:tr>
      <w:tr w:rsidR="00EF308B" w14:paraId="31C649EF"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495C061C"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拟进行合作的理财投资合作机构</w:t>
            </w:r>
          </w:p>
        </w:tc>
        <w:tc>
          <w:tcPr>
            <w:tcW w:w="8484" w:type="dxa"/>
            <w:tcBorders>
              <w:top w:val="single" w:sz="4" w:space="0" w:color="auto"/>
              <w:left w:val="nil"/>
              <w:bottom w:val="single" w:sz="4" w:space="0" w:color="auto"/>
              <w:right w:val="single" w:sz="4" w:space="0" w:color="auto"/>
              <w:tl2br w:val="nil"/>
              <w:tr2bl w:val="nil"/>
            </w:tcBorders>
            <w:vAlign w:val="center"/>
          </w:tcPr>
          <w:p w14:paraId="6A633909"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本理财产品合作机构为华润深国投信托有限公司、江苏省国际信托有限责任公司、平安资产管理有限责任公司、泰康资产管理有限责任公司、太平洋资产管理有限责任公司、中粮信托有限责任公司、鑫元基金管理有限公司、鑫沅资产管理有限公司，上述投资合作机构主要职责对应如下，具体职责以管理人与投资合作机构签署的合同为准。</w:t>
            </w:r>
          </w:p>
          <w:p w14:paraId="7B8FF871"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合作机构为从事理财产品受托投资的机构，主要承担根据合同约定进行受托资金的投资管理的职责：华润深国投信托有限公司、江苏省国际信托有限责任公司、平安资产管理有限责任公司、泰康资产管理有限责任公司、太平洋资产管理有限责任公司、中粮信托有限责任公司、鑫元基金管理有限公司、鑫沅资产管理有限公司。</w:t>
            </w:r>
          </w:p>
          <w:p w14:paraId="5D3AEFA6"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若上述合作机构及其职责发生调整，管理人将在本理财产品的定期报告中进行信息披露。</w:t>
            </w:r>
          </w:p>
          <w:p w14:paraId="3908A306"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上述投资合作机构简介：</w:t>
            </w:r>
          </w:p>
          <w:p w14:paraId="1B62F05A"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华润深国投信托有限公司成立于</w:t>
            </w:r>
            <w:r>
              <w:rPr>
                <w:rFonts w:hAnsi="方正黑体_GBK" w:cs="方正黑体_GBK" w:hint="eastAsia"/>
                <w:sz w:val="18"/>
                <w:szCs w:val="18"/>
              </w:rPr>
              <w:t>1982</w:t>
            </w:r>
            <w:r>
              <w:rPr>
                <w:rFonts w:hAnsi="方正黑体_GBK" w:cs="方正黑体_GBK" w:hint="eastAsia"/>
                <w:sz w:val="18"/>
                <w:szCs w:val="18"/>
              </w:rPr>
              <w:t>年</w:t>
            </w:r>
            <w:r>
              <w:rPr>
                <w:rFonts w:hAnsi="方正黑体_GBK" w:cs="方正黑体_GBK" w:hint="eastAsia"/>
                <w:sz w:val="18"/>
                <w:szCs w:val="18"/>
              </w:rPr>
              <w:t>08</w:t>
            </w:r>
            <w:r>
              <w:rPr>
                <w:rFonts w:hAnsi="方正黑体_GBK" w:cs="方正黑体_GBK" w:hint="eastAsia"/>
                <w:sz w:val="18"/>
                <w:szCs w:val="18"/>
              </w:rPr>
              <w:t>月</w:t>
            </w:r>
            <w:r>
              <w:rPr>
                <w:rFonts w:hAnsi="方正黑体_GBK" w:cs="方正黑体_GBK" w:hint="eastAsia"/>
                <w:sz w:val="18"/>
                <w:szCs w:val="18"/>
              </w:rPr>
              <w:t>24</w:t>
            </w:r>
            <w:r>
              <w:rPr>
                <w:rFonts w:hAnsi="方正黑体_GBK" w:cs="方正黑体_GBK" w:hint="eastAsia"/>
                <w:sz w:val="18"/>
                <w:szCs w:val="18"/>
              </w:rPr>
              <w:t>日，注册资本金</w:t>
            </w:r>
            <w:r>
              <w:rPr>
                <w:rFonts w:hAnsi="方正黑体_GBK" w:cs="方正黑体_GBK" w:hint="eastAsia"/>
                <w:sz w:val="18"/>
                <w:szCs w:val="18"/>
              </w:rPr>
              <w:t>110</w:t>
            </w:r>
            <w:r>
              <w:rPr>
                <w:rFonts w:hAnsi="方正黑体_GBK" w:cs="方正黑体_GBK" w:hint="eastAsia"/>
                <w:sz w:val="18"/>
                <w:szCs w:val="18"/>
              </w:rPr>
              <w:t>亿元。</w:t>
            </w:r>
          </w:p>
          <w:p w14:paraId="3DAB7800"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江苏省国际信托有限责任公司成立于</w:t>
            </w:r>
            <w:r>
              <w:rPr>
                <w:rFonts w:hAnsi="方正黑体_GBK" w:cs="方正黑体_GBK" w:hint="eastAsia"/>
                <w:sz w:val="18"/>
                <w:szCs w:val="18"/>
              </w:rPr>
              <w:t>1992</w:t>
            </w:r>
            <w:r>
              <w:rPr>
                <w:rFonts w:hAnsi="方正黑体_GBK" w:cs="方正黑体_GBK" w:hint="eastAsia"/>
                <w:sz w:val="18"/>
                <w:szCs w:val="18"/>
              </w:rPr>
              <w:t>年</w:t>
            </w:r>
            <w:r>
              <w:rPr>
                <w:rFonts w:hAnsi="方正黑体_GBK" w:cs="方正黑体_GBK" w:hint="eastAsia"/>
                <w:sz w:val="18"/>
                <w:szCs w:val="18"/>
              </w:rPr>
              <w:t>06</w:t>
            </w:r>
            <w:r>
              <w:rPr>
                <w:rFonts w:hAnsi="方正黑体_GBK" w:cs="方正黑体_GBK" w:hint="eastAsia"/>
                <w:sz w:val="18"/>
                <w:szCs w:val="18"/>
              </w:rPr>
              <w:t>月</w:t>
            </w:r>
            <w:r>
              <w:rPr>
                <w:rFonts w:hAnsi="方正黑体_GBK" w:cs="方正黑体_GBK" w:hint="eastAsia"/>
                <w:sz w:val="18"/>
                <w:szCs w:val="18"/>
              </w:rPr>
              <w:t>01</w:t>
            </w:r>
            <w:r>
              <w:rPr>
                <w:rFonts w:hAnsi="方正黑体_GBK" w:cs="方正黑体_GBK" w:hint="eastAsia"/>
                <w:sz w:val="18"/>
                <w:szCs w:val="18"/>
              </w:rPr>
              <w:t>日，注册资本金</w:t>
            </w:r>
            <w:r>
              <w:rPr>
                <w:rFonts w:hAnsi="方正黑体_GBK" w:cs="方正黑体_GBK" w:hint="eastAsia"/>
                <w:sz w:val="18"/>
                <w:szCs w:val="18"/>
              </w:rPr>
              <w:t>87.60</w:t>
            </w:r>
            <w:r>
              <w:rPr>
                <w:rFonts w:hAnsi="方正黑体_GBK" w:cs="方正黑体_GBK" w:hint="eastAsia"/>
                <w:sz w:val="18"/>
                <w:szCs w:val="18"/>
              </w:rPr>
              <w:t>亿元。</w:t>
            </w:r>
          </w:p>
          <w:p w14:paraId="76276087"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平安资产管理有限责任公司成立于</w:t>
            </w:r>
            <w:r>
              <w:rPr>
                <w:rFonts w:hAnsi="方正黑体_GBK" w:cs="方正黑体_GBK" w:hint="eastAsia"/>
                <w:sz w:val="18"/>
                <w:szCs w:val="18"/>
              </w:rPr>
              <w:t>2005</w:t>
            </w:r>
            <w:r>
              <w:rPr>
                <w:rFonts w:hAnsi="方正黑体_GBK" w:cs="方正黑体_GBK" w:hint="eastAsia"/>
                <w:sz w:val="18"/>
                <w:szCs w:val="18"/>
              </w:rPr>
              <w:t>年</w:t>
            </w:r>
            <w:r>
              <w:rPr>
                <w:rFonts w:hAnsi="方正黑体_GBK" w:cs="方正黑体_GBK" w:hint="eastAsia"/>
                <w:sz w:val="18"/>
                <w:szCs w:val="18"/>
              </w:rPr>
              <w:t>05</w:t>
            </w:r>
            <w:r>
              <w:rPr>
                <w:rFonts w:hAnsi="方正黑体_GBK" w:cs="方正黑体_GBK" w:hint="eastAsia"/>
                <w:sz w:val="18"/>
                <w:szCs w:val="18"/>
              </w:rPr>
              <w:t>月</w:t>
            </w:r>
            <w:r>
              <w:rPr>
                <w:rFonts w:hAnsi="方正黑体_GBK" w:cs="方正黑体_GBK" w:hint="eastAsia"/>
                <w:sz w:val="18"/>
                <w:szCs w:val="18"/>
              </w:rPr>
              <w:t>27</w:t>
            </w:r>
            <w:r>
              <w:rPr>
                <w:rFonts w:hAnsi="方正黑体_GBK" w:cs="方正黑体_GBK" w:hint="eastAsia"/>
                <w:sz w:val="18"/>
                <w:szCs w:val="18"/>
              </w:rPr>
              <w:t>日，注册资本金</w:t>
            </w:r>
            <w:r>
              <w:rPr>
                <w:rFonts w:hAnsi="方正黑体_GBK" w:cs="方正黑体_GBK" w:hint="eastAsia"/>
                <w:sz w:val="18"/>
                <w:szCs w:val="18"/>
              </w:rPr>
              <w:t>15</w:t>
            </w:r>
            <w:r>
              <w:rPr>
                <w:rFonts w:hAnsi="方正黑体_GBK" w:cs="方正黑体_GBK" w:hint="eastAsia"/>
                <w:sz w:val="18"/>
                <w:szCs w:val="18"/>
              </w:rPr>
              <w:t>亿元。</w:t>
            </w:r>
          </w:p>
          <w:p w14:paraId="5FAF14A6"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泰康资产管理有限责任公司成立于</w:t>
            </w:r>
            <w:r>
              <w:rPr>
                <w:rFonts w:hAnsi="方正黑体_GBK" w:cs="方正黑体_GBK" w:hint="eastAsia"/>
                <w:sz w:val="18"/>
                <w:szCs w:val="18"/>
              </w:rPr>
              <w:t>2006</w:t>
            </w:r>
            <w:r>
              <w:rPr>
                <w:rFonts w:hAnsi="方正黑体_GBK" w:cs="方正黑体_GBK" w:hint="eastAsia"/>
                <w:sz w:val="18"/>
                <w:szCs w:val="18"/>
              </w:rPr>
              <w:t>年</w:t>
            </w:r>
            <w:r>
              <w:rPr>
                <w:rFonts w:hAnsi="方正黑体_GBK" w:cs="方正黑体_GBK" w:hint="eastAsia"/>
                <w:sz w:val="18"/>
                <w:szCs w:val="18"/>
              </w:rPr>
              <w:t>02</w:t>
            </w:r>
            <w:r>
              <w:rPr>
                <w:rFonts w:hAnsi="方正黑体_GBK" w:cs="方正黑体_GBK" w:hint="eastAsia"/>
                <w:sz w:val="18"/>
                <w:szCs w:val="18"/>
              </w:rPr>
              <w:t>月</w:t>
            </w:r>
            <w:r>
              <w:rPr>
                <w:rFonts w:hAnsi="方正黑体_GBK" w:cs="方正黑体_GBK" w:hint="eastAsia"/>
                <w:sz w:val="18"/>
                <w:szCs w:val="18"/>
              </w:rPr>
              <w:t>21</w:t>
            </w:r>
            <w:r>
              <w:rPr>
                <w:rFonts w:hAnsi="方正黑体_GBK" w:cs="方正黑体_GBK" w:hint="eastAsia"/>
                <w:sz w:val="18"/>
                <w:szCs w:val="18"/>
              </w:rPr>
              <w:t>日，注册资本金</w:t>
            </w:r>
            <w:r>
              <w:rPr>
                <w:rFonts w:hAnsi="方正黑体_GBK" w:cs="方正黑体_GBK" w:hint="eastAsia"/>
                <w:sz w:val="18"/>
                <w:szCs w:val="18"/>
              </w:rPr>
              <w:t>10</w:t>
            </w:r>
            <w:r>
              <w:rPr>
                <w:rFonts w:hAnsi="方正黑体_GBK" w:cs="方正黑体_GBK" w:hint="eastAsia"/>
                <w:sz w:val="18"/>
                <w:szCs w:val="18"/>
              </w:rPr>
              <w:t>亿元。</w:t>
            </w:r>
          </w:p>
          <w:p w14:paraId="5AB81D03"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太平洋资产管理有限责任公司成立于</w:t>
            </w:r>
            <w:r>
              <w:rPr>
                <w:rFonts w:hAnsi="方正黑体_GBK" w:cs="方正黑体_GBK" w:hint="eastAsia"/>
                <w:sz w:val="18"/>
                <w:szCs w:val="18"/>
              </w:rPr>
              <w:t>2006</w:t>
            </w:r>
            <w:r>
              <w:rPr>
                <w:rFonts w:hAnsi="方正黑体_GBK" w:cs="方正黑体_GBK" w:hint="eastAsia"/>
                <w:sz w:val="18"/>
                <w:szCs w:val="18"/>
              </w:rPr>
              <w:t>年</w:t>
            </w:r>
            <w:r>
              <w:rPr>
                <w:rFonts w:hAnsi="方正黑体_GBK" w:cs="方正黑体_GBK" w:hint="eastAsia"/>
                <w:sz w:val="18"/>
                <w:szCs w:val="18"/>
              </w:rPr>
              <w:t>06</w:t>
            </w:r>
            <w:r>
              <w:rPr>
                <w:rFonts w:hAnsi="方正黑体_GBK" w:cs="方正黑体_GBK" w:hint="eastAsia"/>
                <w:sz w:val="18"/>
                <w:szCs w:val="18"/>
              </w:rPr>
              <w:t>月</w:t>
            </w:r>
            <w:r>
              <w:rPr>
                <w:rFonts w:hAnsi="方正黑体_GBK" w:cs="方正黑体_GBK" w:hint="eastAsia"/>
                <w:sz w:val="18"/>
                <w:szCs w:val="18"/>
              </w:rPr>
              <w:t>09</w:t>
            </w:r>
            <w:r>
              <w:rPr>
                <w:rFonts w:hAnsi="方正黑体_GBK" w:cs="方正黑体_GBK" w:hint="eastAsia"/>
                <w:sz w:val="18"/>
                <w:szCs w:val="18"/>
              </w:rPr>
              <w:t>日，注册资本金</w:t>
            </w:r>
            <w:r>
              <w:rPr>
                <w:rFonts w:hAnsi="方正黑体_GBK" w:cs="方正黑体_GBK" w:hint="eastAsia"/>
                <w:sz w:val="18"/>
                <w:szCs w:val="18"/>
              </w:rPr>
              <w:t>21</w:t>
            </w:r>
            <w:r>
              <w:rPr>
                <w:rFonts w:hAnsi="方正黑体_GBK" w:cs="方正黑体_GBK" w:hint="eastAsia"/>
                <w:sz w:val="18"/>
                <w:szCs w:val="18"/>
              </w:rPr>
              <w:t>亿元。</w:t>
            </w:r>
          </w:p>
          <w:p w14:paraId="643DEDD4"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中粮信托有限责任公司成立于</w:t>
            </w:r>
            <w:r>
              <w:rPr>
                <w:rFonts w:hAnsi="方正黑体_GBK" w:cs="方正黑体_GBK" w:hint="eastAsia"/>
                <w:sz w:val="18"/>
                <w:szCs w:val="18"/>
              </w:rPr>
              <w:t>2009</w:t>
            </w:r>
            <w:r>
              <w:rPr>
                <w:rFonts w:hAnsi="方正黑体_GBK" w:cs="方正黑体_GBK" w:hint="eastAsia"/>
                <w:sz w:val="18"/>
                <w:szCs w:val="18"/>
              </w:rPr>
              <w:t>年</w:t>
            </w:r>
            <w:r>
              <w:rPr>
                <w:rFonts w:hAnsi="方正黑体_GBK" w:cs="方正黑体_GBK" w:hint="eastAsia"/>
                <w:sz w:val="18"/>
                <w:szCs w:val="18"/>
              </w:rPr>
              <w:t>07</w:t>
            </w:r>
            <w:r>
              <w:rPr>
                <w:rFonts w:hAnsi="方正黑体_GBK" w:cs="方正黑体_GBK" w:hint="eastAsia"/>
                <w:sz w:val="18"/>
                <w:szCs w:val="18"/>
              </w:rPr>
              <w:t>月</w:t>
            </w:r>
            <w:r>
              <w:rPr>
                <w:rFonts w:hAnsi="方正黑体_GBK" w:cs="方正黑体_GBK" w:hint="eastAsia"/>
                <w:sz w:val="18"/>
                <w:szCs w:val="18"/>
              </w:rPr>
              <w:t>27</w:t>
            </w:r>
            <w:r>
              <w:rPr>
                <w:rFonts w:hAnsi="方正黑体_GBK" w:cs="方正黑体_GBK" w:hint="eastAsia"/>
                <w:sz w:val="18"/>
                <w:szCs w:val="18"/>
              </w:rPr>
              <w:t>日，注册资本金</w:t>
            </w:r>
            <w:r>
              <w:rPr>
                <w:rFonts w:hAnsi="方正黑体_GBK" w:cs="方正黑体_GBK" w:hint="eastAsia"/>
                <w:sz w:val="18"/>
                <w:szCs w:val="18"/>
              </w:rPr>
              <w:t>28.3</w:t>
            </w:r>
            <w:r>
              <w:rPr>
                <w:rFonts w:hAnsi="方正黑体_GBK" w:cs="方正黑体_GBK" w:hint="eastAsia"/>
                <w:sz w:val="18"/>
                <w:szCs w:val="18"/>
              </w:rPr>
              <w:t>亿元。</w:t>
            </w:r>
          </w:p>
          <w:p w14:paraId="36D9D3E1"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鑫元基金管理有限公司成立于</w:t>
            </w:r>
            <w:r>
              <w:rPr>
                <w:rFonts w:hAnsi="方正黑体_GBK" w:cs="方正黑体_GBK" w:hint="eastAsia"/>
                <w:sz w:val="18"/>
                <w:szCs w:val="18"/>
              </w:rPr>
              <w:t>2013</w:t>
            </w:r>
            <w:r>
              <w:rPr>
                <w:rFonts w:hAnsi="方正黑体_GBK" w:cs="方正黑体_GBK" w:hint="eastAsia"/>
                <w:sz w:val="18"/>
                <w:szCs w:val="18"/>
              </w:rPr>
              <w:t>年</w:t>
            </w:r>
            <w:r>
              <w:rPr>
                <w:rFonts w:hAnsi="方正黑体_GBK" w:cs="方正黑体_GBK" w:hint="eastAsia"/>
                <w:sz w:val="18"/>
                <w:szCs w:val="18"/>
              </w:rPr>
              <w:t>08</w:t>
            </w:r>
            <w:r>
              <w:rPr>
                <w:rFonts w:hAnsi="方正黑体_GBK" w:cs="方正黑体_GBK" w:hint="eastAsia"/>
                <w:sz w:val="18"/>
                <w:szCs w:val="18"/>
              </w:rPr>
              <w:t>月</w:t>
            </w:r>
            <w:r>
              <w:rPr>
                <w:rFonts w:hAnsi="方正黑体_GBK" w:cs="方正黑体_GBK" w:hint="eastAsia"/>
                <w:sz w:val="18"/>
                <w:szCs w:val="18"/>
              </w:rPr>
              <w:t>29</w:t>
            </w:r>
            <w:r>
              <w:rPr>
                <w:rFonts w:hAnsi="方正黑体_GBK" w:cs="方正黑体_GBK" w:hint="eastAsia"/>
                <w:sz w:val="18"/>
                <w:szCs w:val="18"/>
              </w:rPr>
              <w:t>日，注册资本金</w:t>
            </w:r>
            <w:r>
              <w:rPr>
                <w:rFonts w:hAnsi="方正黑体_GBK" w:cs="方正黑体_GBK" w:hint="eastAsia"/>
                <w:sz w:val="18"/>
                <w:szCs w:val="18"/>
              </w:rPr>
              <w:t>17</w:t>
            </w:r>
            <w:r>
              <w:rPr>
                <w:rFonts w:hAnsi="方正黑体_GBK" w:cs="方正黑体_GBK" w:hint="eastAsia"/>
                <w:sz w:val="18"/>
                <w:szCs w:val="18"/>
              </w:rPr>
              <w:t>亿元。</w:t>
            </w:r>
          </w:p>
          <w:p w14:paraId="5DA22DDC"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鑫沅资产管理有限公司成立于</w:t>
            </w:r>
            <w:r>
              <w:rPr>
                <w:rFonts w:hAnsi="方正黑体_GBK" w:cs="方正黑体_GBK" w:hint="eastAsia"/>
                <w:sz w:val="18"/>
                <w:szCs w:val="18"/>
              </w:rPr>
              <w:t>2014</w:t>
            </w:r>
            <w:r>
              <w:rPr>
                <w:rFonts w:hAnsi="方正黑体_GBK" w:cs="方正黑体_GBK" w:hint="eastAsia"/>
                <w:sz w:val="18"/>
                <w:szCs w:val="18"/>
              </w:rPr>
              <w:t>年</w:t>
            </w:r>
            <w:r>
              <w:rPr>
                <w:rFonts w:hAnsi="方正黑体_GBK" w:cs="方正黑体_GBK" w:hint="eastAsia"/>
                <w:sz w:val="18"/>
                <w:szCs w:val="18"/>
              </w:rPr>
              <w:t>02</w:t>
            </w:r>
            <w:r>
              <w:rPr>
                <w:rFonts w:hAnsi="方正黑体_GBK" w:cs="方正黑体_GBK" w:hint="eastAsia"/>
                <w:sz w:val="18"/>
                <w:szCs w:val="18"/>
              </w:rPr>
              <w:t>月</w:t>
            </w:r>
            <w:r>
              <w:rPr>
                <w:rFonts w:hAnsi="方正黑体_GBK" w:cs="方正黑体_GBK" w:hint="eastAsia"/>
                <w:sz w:val="18"/>
                <w:szCs w:val="18"/>
              </w:rPr>
              <w:t>19</w:t>
            </w:r>
            <w:r>
              <w:rPr>
                <w:rFonts w:hAnsi="方正黑体_GBK" w:cs="方正黑体_GBK" w:hint="eastAsia"/>
                <w:sz w:val="18"/>
                <w:szCs w:val="18"/>
              </w:rPr>
              <w:t>日，注册资本金</w:t>
            </w:r>
            <w:r>
              <w:rPr>
                <w:rFonts w:hAnsi="方正黑体_GBK" w:cs="方正黑体_GBK" w:hint="eastAsia"/>
                <w:sz w:val="18"/>
                <w:szCs w:val="18"/>
              </w:rPr>
              <w:t>15.5</w:t>
            </w:r>
            <w:r>
              <w:rPr>
                <w:rFonts w:hAnsi="方正黑体_GBK" w:cs="方正黑体_GBK" w:hint="eastAsia"/>
                <w:sz w:val="18"/>
                <w:szCs w:val="18"/>
              </w:rPr>
              <w:t>亿元。</w:t>
            </w:r>
          </w:p>
        </w:tc>
      </w:tr>
      <w:tr w:rsidR="00EF308B" w14:paraId="594179FB"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1F0F16B7"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巨额赎回</w:t>
            </w:r>
          </w:p>
        </w:tc>
        <w:tc>
          <w:tcPr>
            <w:tcW w:w="8484" w:type="dxa"/>
            <w:tcBorders>
              <w:top w:val="single" w:sz="4" w:space="0" w:color="auto"/>
              <w:left w:val="nil"/>
              <w:bottom w:val="single" w:sz="4" w:space="0" w:color="auto"/>
              <w:right w:val="single" w:sz="4" w:space="0" w:color="auto"/>
              <w:tl2br w:val="nil"/>
              <w:tr2bl w:val="nil"/>
            </w:tcBorders>
            <w:vAlign w:val="center"/>
          </w:tcPr>
          <w:p w14:paraId="20E7297F"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本理财产品单个开放日净赎回申请超过前一产品工作日日终本理财产品总份额的</w:t>
            </w:r>
            <w:r>
              <w:rPr>
                <w:rFonts w:hAnsi="方正黑体_GBK" w:cs="方正黑体_GBK" w:hint="eastAsia"/>
                <w:sz w:val="18"/>
                <w:szCs w:val="18"/>
              </w:rPr>
              <w:t xml:space="preserve"> 10%</w:t>
            </w:r>
            <w:r>
              <w:rPr>
                <w:rFonts w:hAnsi="方正黑体_GBK" w:cs="方正黑体_GBK" w:hint="eastAsia"/>
                <w:sz w:val="18"/>
                <w:szCs w:val="18"/>
              </w:rPr>
              <w:t>时，触发巨额赎回，</w:t>
            </w:r>
          </w:p>
          <w:p w14:paraId="5F2FBDC2"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在赎回确认日管理人办理的赎回份额将不低于前一产品工作日日终理财产品总份额的</w:t>
            </w:r>
            <w:r>
              <w:rPr>
                <w:rFonts w:hAnsi="方正黑体_GBK" w:cs="方正黑体_GBK" w:hint="eastAsia"/>
                <w:sz w:val="18"/>
                <w:szCs w:val="18"/>
              </w:rPr>
              <w:t xml:space="preserve"> 10%</w:t>
            </w:r>
            <w:r>
              <w:rPr>
                <w:rFonts w:hAnsi="方正黑体_GBK" w:cs="方正黑体_GBK" w:hint="eastAsia"/>
                <w:sz w:val="18"/>
                <w:szCs w:val="18"/>
              </w:rPr>
              <w:t>。</w:t>
            </w:r>
          </w:p>
          <w:p w14:paraId="458FA666"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本理财产品在开放日发生巨额赎回时，管理人有权根据产品的实际运作情况采取如下措施中的一种：</w:t>
            </w:r>
          </w:p>
          <w:p w14:paraId="32EF789D"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1.</w:t>
            </w:r>
            <w:r>
              <w:rPr>
                <w:rFonts w:hAnsi="方正黑体_GBK" w:cs="方正黑体_GBK" w:hint="eastAsia"/>
                <w:sz w:val="18"/>
                <w:szCs w:val="18"/>
              </w:rPr>
              <w:t>接受部分赎回：当管理人认为兑付投资者的赎回申请有困难，或认为兑付投资者的赎回申请可能会对本理财产品的资产净值造成较大波动时，在赎回确认日管理人办理的赎回份额将不低于前一产品工作日日终理财产品总份额的</w:t>
            </w:r>
            <w:r>
              <w:rPr>
                <w:rFonts w:hAnsi="方正黑体_GBK" w:cs="方正黑体_GBK" w:hint="eastAsia"/>
                <w:sz w:val="18"/>
                <w:szCs w:val="18"/>
              </w:rPr>
              <w:t xml:space="preserve"> 10%</w:t>
            </w:r>
            <w:r>
              <w:rPr>
                <w:rFonts w:hAnsi="方正黑体_GBK" w:cs="方正黑体_GBK" w:hint="eastAsia"/>
                <w:sz w:val="18"/>
                <w:szCs w:val="18"/>
              </w:rPr>
              <w:t>，并按单个投资者的赎回申请份额占当日所有投资者的净赎回申请总份额的比例，确认该投资者当日办理的赎回申请份额，对于其余赎回申请管理人可暂停接受或延期办理。</w:t>
            </w:r>
          </w:p>
          <w:p w14:paraId="27F2E58B"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w:t>
            </w:r>
            <w:r>
              <w:rPr>
                <w:rFonts w:hAnsi="方正黑体_GBK" w:cs="方正黑体_GBK" w:hint="eastAsia"/>
                <w:sz w:val="18"/>
                <w:szCs w:val="18"/>
              </w:rPr>
              <w:t>1</w:t>
            </w:r>
            <w:r>
              <w:rPr>
                <w:rFonts w:hAnsi="方正黑体_GBK" w:cs="方正黑体_GBK" w:hint="eastAsia"/>
                <w:sz w:val="18"/>
                <w:szCs w:val="18"/>
              </w:rPr>
              <w:t>）投资者在申请赎回时可选择将当日未获办理部分予以撤销，即暂停接受情形，管理人将拒绝该部分赎回申请，撤销的部分投资者可在下一个产品开放日再次发起赎回申请。</w:t>
            </w:r>
          </w:p>
          <w:p w14:paraId="2C5CDC6A"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w:t>
            </w:r>
            <w:r>
              <w:rPr>
                <w:rFonts w:hAnsi="方正黑体_GBK" w:cs="方正黑体_GBK" w:hint="eastAsia"/>
                <w:sz w:val="18"/>
                <w:szCs w:val="18"/>
              </w:rPr>
              <w:t>2</w:t>
            </w:r>
            <w:r>
              <w:rPr>
                <w:rFonts w:hAnsi="方正黑体_GBK" w:cs="方正黑体_GBK" w:hint="eastAsia"/>
                <w:sz w:val="18"/>
                <w:szCs w:val="18"/>
              </w:rPr>
              <w:t>）投资者未选择撤销的，即延期办理情形，管理人或销售机构将在下一个产品开放日自动为投资者发起该部分的赎回，赎回净值为下一个产品开放日的净值，直至该部分全部被确认。在延期办理的部分全部被确认前，投资者不可撤销该部分的赎回申请。</w:t>
            </w:r>
          </w:p>
          <w:p w14:paraId="01809CF6"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具体服务投资者可详询代销机构，最终以代销机构提供的服务为准。</w:t>
            </w:r>
          </w:p>
          <w:p w14:paraId="3E1243A9"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sz w:val="18"/>
                <w:szCs w:val="18"/>
              </w:rPr>
              <w:t>2.</w:t>
            </w:r>
            <w:r>
              <w:rPr>
                <w:rFonts w:hAnsi="方正黑体_GBK" w:cs="方正黑体_GBK" w:hint="eastAsia"/>
                <w:sz w:val="18"/>
                <w:szCs w:val="18"/>
              </w:rPr>
              <w:t>接受全额赎回：当管理人认为有能力兑付投资者的全部赎回申请时，将在赎回确认日按正常赎回程序执行。</w:t>
            </w:r>
          </w:p>
          <w:p w14:paraId="5DBA905F"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本理财产品发生巨额赎回、管理人接受部分赎回时，对于暂停接受和延期办理的部分，管理人可能需在下一个申购或赎回开放日才可确认，可能影响投资者的资金安排。</w:t>
            </w:r>
          </w:p>
        </w:tc>
      </w:tr>
      <w:tr w:rsidR="00EF308B" w14:paraId="20B2A07C"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FF17A7C"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连续巨额赎回</w:t>
            </w:r>
          </w:p>
        </w:tc>
        <w:tc>
          <w:tcPr>
            <w:tcW w:w="8484" w:type="dxa"/>
            <w:tcBorders>
              <w:top w:val="single" w:sz="4" w:space="0" w:color="auto"/>
              <w:left w:val="nil"/>
              <w:bottom w:val="single" w:sz="4" w:space="0" w:color="auto"/>
              <w:right w:val="single" w:sz="4" w:space="0" w:color="auto"/>
              <w:tl2br w:val="nil"/>
              <w:tr2bl w:val="nil"/>
            </w:tcBorders>
            <w:vAlign w:val="center"/>
          </w:tcPr>
          <w:p w14:paraId="2DF4BAE5" w14:textId="77777777" w:rsidR="00EF308B" w:rsidRDefault="006C5FCF">
            <w:pPr>
              <w:spacing w:line="200" w:lineRule="exact"/>
              <w:rPr>
                <w:rFonts w:hAnsi="方正黑体_GBK" w:cs="方正黑体_GBK" w:hint="eastAsia"/>
                <w:sz w:val="18"/>
                <w:szCs w:val="18"/>
              </w:rPr>
            </w:pPr>
            <w:r>
              <w:rPr>
                <w:rFonts w:hAnsi="方正黑体_GBK" w:cs="方正黑体_GBK" w:hint="eastAsia"/>
                <w:color w:val="000000"/>
                <w:sz w:val="18"/>
                <w:szCs w:val="18"/>
              </w:rPr>
              <w:t>当本理财产品连续</w:t>
            </w:r>
            <w:r>
              <w:rPr>
                <w:rFonts w:hAnsi="方正黑体_GBK" w:cs="方正黑体_GBK" w:hint="eastAsia"/>
                <w:color w:val="000000"/>
                <w:sz w:val="18"/>
                <w:szCs w:val="18"/>
              </w:rPr>
              <w:t>2</w:t>
            </w:r>
            <w:r>
              <w:rPr>
                <w:rFonts w:hAnsi="方正黑体_GBK" w:cs="方正黑体_GBK" w:hint="eastAsia"/>
                <w:color w:val="000000"/>
                <w:sz w:val="18"/>
                <w:szCs w:val="18"/>
              </w:rPr>
              <w:t>个以上开放日发生巨额赎回时，除采取上述措施外，对于已经接受的赎回申请，管理人有权延缓支付赎回款项，但延缓期限不得超过</w:t>
            </w:r>
            <w:r>
              <w:rPr>
                <w:rFonts w:hAnsi="方正黑体_GBK" w:cs="方正黑体_GBK" w:hint="eastAsia"/>
                <w:color w:val="000000"/>
                <w:sz w:val="18"/>
                <w:szCs w:val="18"/>
              </w:rPr>
              <w:t>20</w:t>
            </w:r>
            <w:r>
              <w:rPr>
                <w:rFonts w:hAnsi="方正黑体_GBK" w:cs="方正黑体_GBK" w:hint="eastAsia"/>
                <w:color w:val="000000"/>
                <w:sz w:val="18"/>
                <w:szCs w:val="18"/>
              </w:rPr>
              <w:t>个工作日。此种情况下，管理人将在</w:t>
            </w:r>
            <w:r>
              <w:rPr>
                <w:rFonts w:hAnsi="方正黑体_GBK" w:cs="方正黑体_GBK" w:hint="eastAsia"/>
                <w:color w:val="000000"/>
                <w:sz w:val="18"/>
                <w:szCs w:val="18"/>
              </w:rPr>
              <w:t>3</w:t>
            </w:r>
            <w:r>
              <w:rPr>
                <w:rFonts w:hAnsi="方正黑体_GBK" w:cs="方正黑体_GBK" w:hint="eastAsia"/>
                <w:color w:val="000000"/>
                <w:sz w:val="18"/>
                <w:szCs w:val="18"/>
              </w:rPr>
              <w:t>个交易日内进行信息披露，投资者需重新进行资金安排。</w:t>
            </w:r>
          </w:p>
        </w:tc>
      </w:tr>
      <w:tr w:rsidR="00EF308B" w14:paraId="469ACB5C"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7FC37ED9"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暂停接受认申购</w:t>
            </w:r>
          </w:p>
        </w:tc>
        <w:tc>
          <w:tcPr>
            <w:tcW w:w="8484" w:type="dxa"/>
            <w:tcBorders>
              <w:top w:val="single" w:sz="4" w:space="0" w:color="auto"/>
              <w:left w:val="nil"/>
              <w:bottom w:val="single" w:sz="4" w:space="0" w:color="auto"/>
              <w:right w:val="single" w:sz="4" w:space="0" w:color="auto"/>
              <w:tl2br w:val="nil"/>
              <w:tr2bl w:val="nil"/>
            </w:tcBorders>
            <w:vAlign w:val="center"/>
          </w:tcPr>
          <w:p w14:paraId="09E647D1"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发生下列情形时，管理人可暂停接受认申购申请：</w:t>
            </w:r>
          </w:p>
          <w:p w14:paraId="625DCF80"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1.</w:t>
            </w:r>
            <w:r>
              <w:rPr>
                <w:rFonts w:hAnsi="方正黑体_GBK" w:cs="方正黑体_GBK" w:hint="eastAsia"/>
                <w:sz w:val="18"/>
                <w:szCs w:val="18"/>
              </w:rPr>
              <w:t>因不可抗力导致理财产品无法正常运作；</w:t>
            </w:r>
          </w:p>
          <w:p w14:paraId="43EE52A4"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2.</w:t>
            </w:r>
            <w:r>
              <w:rPr>
                <w:rFonts w:hAnsi="方正黑体_GBK" w:cs="方正黑体_GBK" w:hint="eastAsia"/>
                <w:sz w:val="18"/>
                <w:szCs w:val="18"/>
              </w:rPr>
              <w:t>因监管政策、市场发生重大变化，导致理财产品无法正常运作；</w:t>
            </w:r>
          </w:p>
          <w:p w14:paraId="28E5420F"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3.</w:t>
            </w:r>
            <w:r>
              <w:rPr>
                <w:rFonts w:hAnsi="方正黑体_GBK" w:cs="方正黑体_GBK" w:hint="eastAsia"/>
                <w:sz w:val="18"/>
                <w:szCs w:val="18"/>
              </w:rPr>
              <w:t>管理人认为需要暂停认申购的其他情形。</w:t>
            </w:r>
          </w:p>
          <w:p w14:paraId="7E24032D"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若管理人暂停接受认申购申请，将在</w:t>
            </w:r>
            <w:r>
              <w:rPr>
                <w:rFonts w:hAnsi="方正黑体_GBK" w:cs="方正黑体_GBK" w:hint="eastAsia"/>
                <w:sz w:val="18"/>
                <w:szCs w:val="18"/>
              </w:rPr>
              <w:t>3</w:t>
            </w:r>
            <w:r>
              <w:rPr>
                <w:rFonts w:hAnsi="方正黑体_GBK" w:cs="方正黑体_GBK" w:hint="eastAsia"/>
                <w:sz w:val="18"/>
                <w:szCs w:val="18"/>
              </w:rPr>
              <w:t>个交易日内告知该理财产品的投资者，并说明运用相关措施的原因、拟采取的应对安排等。在暂停接受认申购申请期间，投资者需重新进行资金安排。</w:t>
            </w:r>
          </w:p>
        </w:tc>
      </w:tr>
      <w:tr w:rsidR="00EF308B" w14:paraId="245A6243"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B78658F"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暂停接受赎回</w:t>
            </w:r>
          </w:p>
        </w:tc>
        <w:tc>
          <w:tcPr>
            <w:tcW w:w="8484" w:type="dxa"/>
            <w:tcBorders>
              <w:top w:val="single" w:sz="4" w:space="0" w:color="auto"/>
              <w:left w:val="nil"/>
              <w:bottom w:val="single" w:sz="4" w:space="0" w:color="auto"/>
              <w:right w:val="single" w:sz="4" w:space="0" w:color="auto"/>
              <w:tl2br w:val="nil"/>
              <w:tr2bl w:val="nil"/>
            </w:tcBorders>
            <w:vAlign w:val="center"/>
          </w:tcPr>
          <w:p w14:paraId="14DCF053"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发生下列情形时，管理人可暂停接受投资者的赎回申请：</w:t>
            </w:r>
          </w:p>
          <w:p w14:paraId="7AFC5DAA"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1.</w:t>
            </w:r>
            <w:r>
              <w:rPr>
                <w:rFonts w:hAnsi="方正黑体_GBK" w:cs="方正黑体_GBK" w:hint="eastAsia"/>
                <w:color w:val="000000"/>
                <w:sz w:val="18"/>
                <w:szCs w:val="18"/>
              </w:rPr>
              <w:t>因不可抗力导致管理人不能支付赎回款项；</w:t>
            </w:r>
          </w:p>
          <w:p w14:paraId="3EA247D5"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2.</w:t>
            </w:r>
            <w:r>
              <w:rPr>
                <w:rFonts w:hAnsi="方正黑体_GBK" w:cs="方正黑体_GBK" w:hint="eastAsia"/>
                <w:color w:val="000000"/>
                <w:sz w:val="18"/>
                <w:szCs w:val="18"/>
              </w:rPr>
              <w:t>银行间市场或证券交易所交易时间非正常停市，导致管理人无法计算当日理财产品资产净值；</w:t>
            </w:r>
          </w:p>
          <w:p w14:paraId="72AA80A1"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3.</w:t>
            </w:r>
            <w:r>
              <w:rPr>
                <w:rFonts w:hAnsi="方正黑体_GBK" w:cs="方正黑体_GBK" w:hint="eastAsia"/>
                <w:color w:val="000000"/>
                <w:sz w:val="18"/>
                <w:szCs w:val="18"/>
              </w:rPr>
              <w:t>管理人、法律法规规定或监管认定的其他情形。</w:t>
            </w:r>
          </w:p>
          <w:p w14:paraId="1215A0EB"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若管理人暂停接受赎回申请，将在</w:t>
            </w:r>
            <w:r>
              <w:rPr>
                <w:rFonts w:hAnsi="方正黑体_GBK" w:cs="方正黑体_GBK" w:hint="eastAsia"/>
                <w:color w:val="000000"/>
                <w:sz w:val="18"/>
                <w:szCs w:val="18"/>
              </w:rPr>
              <w:t>3</w:t>
            </w:r>
            <w:r>
              <w:rPr>
                <w:rFonts w:hAnsi="方正黑体_GBK" w:cs="方正黑体_GBK" w:hint="eastAsia"/>
                <w:color w:val="000000"/>
                <w:sz w:val="18"/>
                <w:szCs w:val="18"/>
              </w:rPr>
              <w:t>个交易日内告知该理财产品的投资者，并说明运用相关措施的原因、拟采取的应对安排等。</w:t>
            </w:r>
          </w:p>
          <w:p w14:paraId="62CB17BC"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在暂停接受赎回申请期间，投资者将无法获得赎回资金，需重新进行资金安排。</w:t>
            </w:r>
          </w:p>
        </w:tc>
      </w:tr>
      <w:tr w:rsidR="00EF308B" w14:paraId="0B258202"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A786B73"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其他说明事项</w:t>
            </w:r>
          </w:p>
        </w:tc>
        <w:tc>
          <w:tcPr>
            <w:tcW w:w="8484" w:type="dxa"/>
            <w:tcBorders>
              <w:top w:val="single" w:sz="4" w:space="0" w:color="auto"/>
              <w:left w:val="nil"/>
              <w:bottom w:val="single" w:sz="4" w:space="0" w:color="auto"/>
              <w:right w:val="single" w:sz="4" w:space="0" w:color="auto"/>
              <w:tl2br w:val="nil"/>
              <w:tr2bl w:val="nil"/>
            </w:tcBorders>
            <w:vAlign w:val="center"/>
          </w:tcPr>
          <w:p w14:paraId="38BEDCB7"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1.</w:t>
            </w:r>
            <w:r>
              <w:rPr>
                <w:rFonts w:hAnsi="方正黑体_GBK" w:cs="方正黑体_GBK" w:hint="eastAsia"/>
                <w:color w:val="000000"/>
                <w:sz w:val="18"/>
                <w:szCs w:val="18"/>
              </w:rPr>
              <w:t>持有期</w:t>
            </w:r>
            <w:r>
              <w:rPr>
                <w:rFonts w:hAnsi="方正黑体_GBK" w:cs="方正黑体_GBK" w:hint="eastAsia"/>
                <w:color w:val="000000"/>
                <w:sz w:val="18"/>
                <w:szCs w:val="18"/>
              </w:rPr>
              <w:t>14</w:t>
            </w:r>
            <w:r>
              <w:rPr>
                <w:rFonts w:hAnsi="方正黑体_GBK" w:cs="方正黑体_GBK" w:hint="eastAsia"/>
                <w:color w:val="000000"/>
                <w:sz w:val="18"/>
                <w:szCs w:val="18"/>
              </w:rPr>
              <w:t>天以内的份额不可提出赎回申请，投资者应考虑产品最低持有期限并合理安排自身投资计划。</w:t>
            </w:r>
          </w:p>
          <w:p w14:paraId="0D262C54"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2.</w:t>
            </w:r>
            <w:r>
              <w:rPr>
                <w:rFonts w:hAnsi="方正黑体_GBK" w:cs="方正黑体_GBK" w:hint="eastAsia"/>
                <w:color w:val="000000"/>
                <w:sz w:val="18"/>
                <w:szCs w:val="18"/>
              </w:rPr>
              <w:t>管理人在本理财产品存续期间按照监管规定进行信息披露，详见本理财产品说明书第五条信息披露。</w:t>
            </w:r>
          </w:p>
          <w:p w14:paraId="0C7F4FCF" w14:textId="77777777" w:rsidR="00EF308B" w:rsidRDefault="006C5FCF">
            <w:pPr>
              <w:spacing w:line="200" w:lineRule="exact"/>
              <w:jc w:val="left"/>
              <w:rPr>
                <w:rFonts w:hAnsi="方正黑体_GBK" w:cs="方正黑体_GBK" w:hint="eastAsia"/>
                <w:sz w:val="18"/>
                <w:szCs w:val="18"/>
              </w:rPr>
            </w:pPr>
            <w:r>
              <w:rPr>
                <w:rFonts w:hAnsi="方正黑体_GBK" w:cs="方正黑体_GBK" w:hint="eastAsia"/>
                <w:color w:val="000000"/>
                <w:sz w:val="18"/>
                <w:szCs w:val="18"/>
              </w:rPr>
              <w:t>3.</w:t>
            </w:r>
            <w:r>
              <w:rPr>
                <w:rFonts w:hAnsi="方正黑体_GBK" w:cs="方正黑体_GBK" w:hint="eastAsia"/>
                <w:color w:val="000000"/>
                <w:sz w:val="18"/>
                <w:szCs w:val="18"/>
              </w:rPr>
              <w:t>本理财产品投资的资产管理产品的业绩报酬、赎回费等的提取（如有）可能造成本理财产品净值的下降。</w:t>
            </w:r>
          </w:p>
        </w:tc>
      </w:tr>
      <w:tr w:rsidR="00EF308B" w14:paraId="7C73DA66" w14:textId="77777777">
        <w:trPr>
          <w:trHeight w:val="23"/>
          <w:jc w:val="center"/>
        </w:trPr>
        <w:tc>
          <w:tcPr>
            <w:tcW w:w="1859" w:type="dxa"/>
            <w:tcBorders>
              <w:top w:val="single" w:sz="4" w:space="0" w:color="auto"/>
              <w:left w:val="single" w:sz="4" w:space="0" w:color="auto"/>
              <w:bottom w:val="single" w:sz="4" w:space="0" w:color="auto"/>
              <w:right w:val="single" w:sz="4" w:space="0" w:color="auto"/>
              <w:tl2br w:val="nil"/>
              <w:tr2bl w:val="nil"/>
            </w:tcBorders>
            <w:vAlign w:val="center"/>
          </w:tcPr>
          <w:p w14:paraId="38F936FB" w14:textId="77777777" w:rsidR="00EF308B" w:rsidRDefault="006C5FCF">
            <w:pPr>
              <w:widowControl/>
              <w:spacing w:line="200" w:lineRule="exact"/>
              <w:jc w:val="left"/>
              <w:rPr>
                <w:rFonts w:hAnsi="方正黑体_GBK" w:cs="方正黑体_GBK" w:hint="eastAsia"/>
                <w:kern w:val="0"/>
                <w:sz w:val="18"/>
                <w:szCs w:val="18"/>
              </w:rPr>
            </w:pPr>
            <w:r>
              <w:rPr>
                <w:rFonts w:hAnsi="方正黑体_GBK" w:cs="方正黑体_GBK" w:hint="eastAsia"/>
                <w:kern w:val="0"/>
                <w:sz w:val="18"/>
                <w:szCs w:val="18"/>
              </w:rPr>
              <w:t>税务处理</w:t>
            </w:r>
          </w:p>
        </w:tc>
        <w:tc>
          <w:tcPr>
            <w:tcW w:w="8484" w:type="dxa"/>
            <w:tcBorders>
              <w:top w:val="single" w:sz="4" w:space="0" w:color="auto"/>
              <w:left w:val="nil"/>
              <w:bottom w:val="single" w:sz="4" w:space="0" w:color="auto"/>
              <w:right w:val="single" w:sz="4" w:space="0" w:color="auto"/>
              <w:tl2br w:val="nil"/>
              <w:tr2bl w:val="nil"/>
            </w:tcBorders>
            <w:vAlign w:val="center"/>
          </w:tcPr>
          <w:p w14:paraId="4BBF1420" w14:textId="77777777" w:rsidR="00EF308B" w:rsidRDefault="006C5FCF">
            <w:pPr>
              <w:spacing w:line="200" w:lineRule="exact"/>
              <w:rPr>
                <w:rFonts w:hAnsi="方正黑体_GBK" w:cs="方正黑体_GBK" w:hint="eastAsia"/>
                <w:sz w:val="18"/>
                <w:szCs w:val="18"/>
              </w:rPr>
            </w:pPr>
            <w:r>
              <w:rPr>
                <w:rFonts w:hAnsi="方正黑体_GBK" w:cs="方正黑体_GBK" w:hint="eastAsia"/>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038E85E7" w14:textId="77777777" w:rsidR="00EF308B" w:rsidRDefault="006C5FCF">
      <w:pPr>
        <w:pStyle w:val="Normalfd6decb6"/>
        <w:rPr>
          <w:rFonts w:hAnsi="方正黑体_GBK" w:cs="方正黑体_GBK" w:hint="eastAsia"/>
          <w:b/>
          <w:sz w:val="15"/>
          <w:szCs w:val="15"/>
        </w:rPr>
      </w:pPr>
      <w:r>
        <w:rPr>
          <w:rFonts w:hAnsi="方正黑体_GBK" w:cs="方正黑体_GBK" w:hint="eastAsia"/>
          <w:b/>
          <w:sz w:val="15"/>
          <w:szCs w:val="15"/>
        </w:rPr>
        <w:t>特别说明：本理财产品无预期收益率，</w:t>
      </w:r>
      <w:r>
        <w:rPr>
          <w:rFonts w:hAnsi="方正黑体_GBK" w:cs="方正黑体_GBK" w:hint="eastAsia"/>
          <w:b/>
          <w:sz w:val="15"/>
          <w:szCs w:val="15"/>
          <w:u w:val="single"/>
        </w:rPr>
        <w:t>理财产品过往业绩不代表其未来表现，不等于理财产品实际收益，</w:t>
      </w:r>
      <w:r>
        <w:rPr>
          <w:rFonts w:hAnsi="方正黑体_GBK" w:cs="方正黑体_GBK" w:hint="eastAsia"/>
          <w:b/>
          <w:sz w:val="15"/>
          <w:szCs w:val="15"/>
        </w:rPr>
        <w:t>投资须谨慎。</w:t>
      </w:r>
    </w:p>
    <w:p w14:paraId="0DB3925D" w14:textId="77777777" w:rsidR="00EF308B" w:rsidRDefault="006C5FCF">
      <w:pPr>
        <w:pStyle w:val="Normalc866bd8cc866bd8c"/>
        <w:widowControl/>
        <w:spacing w:line="200" w:lineRule="exact"/>
        <w:outlineLvl w:val="0"/>
        <w:rPr>
          <w:rFonts w:hAnsi="方正黑体_GBK" w:cs="方正黑体_GBK" w:hint="eastAsia"/>
          <w:b/>
          <w:bCs/>
          <w:color w:val="3D3D3D"/>
          <w:kern w:val="0"/>
          <w:sz w:val="15"/>
          <w:szCs w:val="15"/>
        </w:rPr>
      </w:pPr>
      <w:r>
        <w:rPr>
          <w:rFonts w:hAnsi="方正黑体_GBK" w:cs="方正黑体_GBK" w:hint="eastAsia"/>
          <w:b/>
          <w:bCs/>
          <w:color w:val="3D3D3D"/>
          <w:kern w:val="0"/>
          <w:sz w:val="15"/>
          <w:szCs w:val="15"/>
        </w:rPr>
        <w:t>第二条</w:t>
      </w:r>
      <w:r>
        <w:rPr>
          <w:rFonts w:hAnsi="方正黑体_GBK" w:cs="方正黑体_GBK" w:hint="eastAsia"/>
          <w:b/>
          <w:bCs/>
          <w:color w:val="3D3D3D"/>
          <w:kern w:val="0"/>
          <w:sz w:val="15"/>
          <w:szCs w:val="15"/>
        </w:rPr>
        <w:t xml:space="preserve">  </w:t>
      </w:r>
      <w:r>
        <w:rPr>
          <w:rFonts w:hAnsi="方正黑体_GBK" w:cs="方正黑体_GBK" w:hint="eastAsia"/>
          <w:b/>
          <w:bCs/>
          <w:color w:val="3D3D3D"/>
          <w:kern w:val="0"/>
          <w:sz w:val="15"/>
          <w:szCs w:val="15"/>
        </w:rPr>
        <w:t>名词释义</w:t>
      </w:r>
    </w:p>
    <w:p w14:paraId="3D02AA0A" w14:textId="77777777" w:rsidR="00EF308B" w:rsidRDefault="006C5FCF">
      <w:pPr>
        <w:pStyle w:val="Normalc866bd8cc866bd8c"/>
        <w:widowControl/>
        <w:spacing w:line="200" w:lineRule="exact"/>
        <w:ind w:firstLine="289"/>
        <w:rPr>
          <w:rFonts w:hAnsi="方正黑体_GBK" w:cs="方正黑体_GBK" w:hint="eastAsia"/>
          <w:color w:val="3D3D3D"/>
          <w:kern w:val="0"/>
          <w:sz w:val="15"/>
          <w:szCs w:val="15"/>
        </w:rPr>
      </w:pPr>
      <w:r>
        <w:rPr>
          <w:rFonts w:hAnsi="方正黑体_GBK" w:cs="方正黑体_GBK" w:hint="eastAsia"/>
          <w:color w:val="3D3D3D"/>
          <w:kern w:val="0"/>
          <w:sz w:val="15"/>
          <w:szCs w:val="15"/>
        </w:rPr>
        <w:t>在本理财产品说明书中，除非上下文另有明确约定，下列用词将具有如下含义：</w:t>
      </w:r>
    </w:p>
    <w:p w14:paraId="2A421A93" w14:textId="77777777" w:rsidR="00EF308B" w:rsidRDefault="006C5FCF">
      <w:pPr>
        <w:pStyle w:val="Normalc866bd8cc866bd8c"/>
        <w:widowControl/>
        <w:numPr>
          <w:ilvl w:val="0"/>
          <w:numId w:val="1"/>
        </w:numPr>
        <w:spacing w:line="200" w:lineRule="exact"/>
        <w:ind w:left="0" w:firstLine="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参与主体用语</w:t>
      </w:r>
    </w:p>
    <w:p w14:paraId="4502442E"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南银理财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管理人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产品管理人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理财产品管理人：指南银理财有限责任公司。</w:t>
      </w:r>
    </w:p>
    <w:p w14:paraId="02FE7D32" w14:textId="77777777" w:rsidR="00EF308B" w:rsidRDefault="006C5FCF">
      <w:pPr>
        <w:pStyle w:val="Normalc866bd8cc866bd8c"/>
        <w:widowControl/>
        <w:tabs>
          <w:tab w:val="left" w:pos="567"/>
        </w:tabs>
        <w:spacing w:line="200" w:lineRule="exact"/>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销售</w:t>
      </w:r>
      <w:r>
        <w:rPr>
          <w:rFonts w:hAnsi="方正黑体_GBK" w:cs="方正黑体_GBK" w:hint="eastAsia"/>
          <w:color w:val="3D3D3D"/>
          <w:kern w:val="0"/>
          <w:sz w:val="15"/>
          <w:szCs w:val="15"/>
        </w:rPr>
        <w:t>机构：指</w:t>
      </w:r>
      <w:r>
        <w:rPr>
          <w:rFonts w:hAnsi="方正黑体_GBK" w:cs="方正黑体_GBK" w:hint="eastAsia"/>
          <w:color w:val="3D3D3D"/>
          <w:kern w:val="0"/>
          <w:sz w:val="15"/>
          <w:szCs w:val="15"/>
        </w:rPr>
        <w:t>本</w:t>
      </w:r>
      <w:r>
        <w:rPr>
          <w:rFonts w:hAnsi="方正黑体_GBK" w:cs="方正黑体_GBK" w:hint="eastAsia"/>
          <w:color w:val="3D3D3D"/>
          <w:kern w:val="0"/>
          <w:sz w:val="15"/>
          <w:szCs w:val="15"/>
        </w:rPr>
        <w:t>理财产品的销售机构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包括</w:t>
      </w:r>
      <w:r>
        <w:rPr>
          <w:rFonts w:hAnsi="方正黑体_GBK" w:cs="方正黑体_GBK" w:hint="eastAsia"/>
          <w:color w:val="3D3D3D"/>
          <w:kern w:val="0"/>
          <w:sz w:val="15"/>
          <w:szCs w:val="15"/>
        </w:rPr>
        <w:t>销售本公司发行理财产品的理财公司</w:t>
      </w:r>
      <w:r>
        <w:rPr>
          <w:rFonts w:hAnsi="方正黑体_GBK" w:cs="方正黑体_GBK" w:hint="eastAsia"/>
          <w:color w:val="3D3D3D"/>
          <w:kern w:val="0"/>
          <w:sz w:val="15"/>
          <w:szCs w:val="15"/>
        </w:rPr>
        <w:t>即南银理财，以及</w:t>
      </w:r>
      <w:r>
        <w:rPr>
          <w:rFonts w:hAnsi="方正黑体_GBK" w:cs="方正黑体_GBK" w:hint="eastAsia"/>
          <w:color w:val="3D3D3D"/>
          <w:kern w:val="0"/>
          <w:sz w:val="15"/>
          <w:szCs w:val="15"/>
        </w:rPr>
        <w:t>接受</w:t>
      </w:r>
      <w:r>
        <w:rPr>
          <w:rFonts w:hAnsi="方正黑体_GBK" w:cs="方正黑体_GBK" w:hint="eastAsia"/>
          <w:color w:val="3D3D3D"/>
          <w:kern w:val="0"/>
          <w:sz w:val="15"/>
          <w:szCs w:val="15"/>
        </w:rPr>
        <w:t>南银理财</w:t>
      </w:r>
      <w:r>
        <w:rPr>
          <w:rFonts w:hAnsi="方正黑体_GBK" w:cs="方正黑体_GBK" w:hint="eastAsia"/>
          <w:color w:val="3D3D3D"/>
          <w:kern w:val="0"/>
          <w:sz w:val="15"/>
          <w:szCs w:val="15"/>
        </w:rPr>
        <w:t>委托销售其发行理财产品的代理销售机构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代销机构</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w:t>
      </w:r>
    </w:p>
    <w:p w14:paraId="78158A87"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托管人：指根据管理人委托，对理财产品财产进行托管的机构。</w:t>
      </w:r>
    </w:p>
    <w:p w14:paraId="6D70530E"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认购</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申购人：指在募集期</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开放期期间签署本理财产品销售文件并向理财产品管理人交付认购</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申购资金的投资者。</w:t>
      </w:r>
    </w:p>
    <w:p w14:paraId="092F3427"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理财产品份额持有人</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持有人：指其认购或申购申请，经过管理人确认认购或申购成功，从而持有理财产品份额的投资者。</w:t>
      </w:r>
    </w:p>
    <w:p w14:paraId="72F07D94"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投资者：指购买南银理财发行的相关理财产品的符合相关法律法规及监管要求的个人或机构。</w:t>
      </w:r>
    </w:p>
    <w:p w14:paraId="0F0E8690" w14:textId="77777777" w:rsidR="00EF308B" w:rsidRDefault="006C5FCF">
      <w:pPr>
        <w:pStyle w:val="Normalc866bd8cc866bd8c"/>
        <w:widowControl/>
        <w:numPr>
          <w:ilvl w:val="0"/>
          <w:numId w:val="1"/>
        </w:numPr>
        <w:spacing w:line="200" w:lineRule="exact"/>
        <w:ind w:left="0" w:firstLine="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法律文件用语</w:t>
      </w:r>
    </w:p>
    <w:p w14:paraId="3B4CF617" w14:textId="77777777" w:rsidR="00EF308B" w:rsidRDefault="006C5FCF">
      <w:pPr>
        <w:pStyle w:val="Normal8191da778191da77"/>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销售协议书：指本理财产品对应的《理财产品销售协议书》以及对该文件的有效修改或补充，</w:t>
      </w:r>
      <w:r>
        <w:rPr>
          <w:rFonts w:hAnsi="方正黑体_GBK" w:cs="方正黑体_GBK" w:hint="eastAsia"/>
          <w:color w:val="3D3D3D"/>
          <w:kern w:val="0"/>
          <w:sz w:val="15"/>
          <w:szCs w:val="15"/>
        </w:rPr>
        <w:t>通过销售机构销售的，以销售渠道显示的名称为准。</w:t>
      </w:r>
    </w:p>
    <w:p w14:paraId="1289978A"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产品说明书</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本理财产品说明书：指本《理财产品说明书》以及对</w:t>
      </w:r>
      <w:r>
        <w:rPr>
          <w:rFonts w:hAnsi="方正黑体_GBK" w:cs="方正黑体_GBK" w:hint="eastAsia"/>
          <w:color w:val="3D3D3D"/>
          <w:kern w:val="0"/>
          <w:sz w:val="15"/>
          <w:szCs w:val="15"/>
        </w:rPr>
        <w:t>该文件</w:t>
      </w:r>
      <w:r>
        <w:rPr>
          <w:rFonts w:hAnsi="方正黑体_GBK" w:cs="方正黑体_GBK" w:hint="eastAsia"/>
          <w:color w:val="3D3D3D"/>
          <w:kern w:val="0"/>
          <w:sz w:val="15"/>
          <w:szCs w:val="15"/>
        </w:rPr>
        <w:t>的有效修改或补充。</w:t>
      </w:r>
    </w:p>
    <w:p w14:paraId="4387520A"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风险揭示书：指本理财产品对应的《理财产品风险揭示书》以及对该文件的有效修改或补充。</w:t>
      </w:r>
    </w:p>
    <w:p w14:paraId="3963195B"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投资者权益须知：指本理财产品对应的《投资者权益须知》以及对该文件的有效修改或补充。</w:t>
      </w:r>
    </w:p>
    <w:p w14:paraId="29D09C17"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投资协议书：指本理财产品对应的《理财产品投资协议书》以及对该文件的有效修改或补充。</w:t>
      </w:r>
    </w:p>
    <w:p w14:paraId="4300E4A3"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销售文件：指本理财产品对应的产品说明书、风险揭示书、投资者权益须知、销售协议书、投资协议书等。</w:t>
      </w:r>
      <w:r>
        <w:rPr>
          <w:rFonts w:hAnsi="方正黑体_GBK" w:cs="方正黑体_GBK" w:hint="eastAsia"/>
          <w:bCs/>
          <w:color w:val="3D3D3D"/>
          <w:kern w:val="0"/>
          <w:sz w:val="15"/>
          <w:szCs w:val="15"/>
        </w:rPr>
        <w:t>上述文件共同构成本理财产品完整且不可分割的销售文件。</w:t>
      </w:r>
    </w:p>
    <w:p w14:paraId="14502998" w14:textId="77777777" w:rsidR="00EF308B" w:rsidRDefault="006C5FCF">
      <w:pPr>
        <w:pStyle w:val="Normalc866bd8cc866bd8c"/>
        <w:widowControl/>
        <w:numPr>
          <w:ilvl w:val="0"/>
          <w:numId w:val="1"/>
        </w:numPr>
        <w:spacing w:line="200" w:lineRule="exact"/>
        <w:ind w:left="0" w:firstLine="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期间与日期</w:t>
      </w:r>
    </w:p>
    <w:p w14:paraId="625860AB"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募集期：指管理人确定的接受投资者认购本理财产品的起止期限。</w:t>
      </w:r>
    </w:p>
    <w:p w14:paraId="73815FA7"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开放期：指管理人确定的除募集期外接受投资者申购、赎回本理财产品的起止期限。</w:t>
      </w:r>
    </w:p>
    <w:p w14:paraId="453F7A36"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提前终止权行使日：指管理人行使提前终止权的日期，即本理财产品被提前终止、开始停止计算收益的日期。</w:t>
      </w:r>
    </w:p>
    <w:p w14:paraId="2F403CDD"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延期终止日：指管理人根据本理财产品说明书约定延长理财产品存续期后本理财产品的终止日，即本理财产品被延期终止、开始停止计算收益的日期。</w:t>
      </w:r>
    </w:p>
    <w:p w14:paraId="4E6BBC8E"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认购、申购、赎回确认日：指投资者认购、申购、赎回理财产品最终确认日期。</w:t>
      </w:r>
    </w:p>
    <w:p w14:paraId="162D7E5D"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6A55630A"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7.</w:t>
      </w:r>
      <w:r>
        <w:rPr>
          <w:rFonts w:hAnsi="方正黑体_GBK" w:cs="方正黑体_GBK" w:hint="eastAsia"/>
          <w:color w:val="3D3D3D"/>
          <w:kern w:val="0"/>
          <w:sz w:val="15"/>
          <w:szCs w:val="15"/>
        </w:rPr>
        <w:t>产品存续期：指理财产品成立至终止的期间。</w:t>
      </w:r>
    </w:p>
    <w:p w14:paraId="68C56BBE"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8.</w:t>
      </w:r>
      <w:r>
        <w:rPr>
          <w:rFonts w:hAnsi="方正黑体_GBK" w:cs="方正黑体_GBK" w:hint="eastAsia"/>
          <w:color w:val="3D3D3D"/>
          <w:kern w:val="0"/>
          <w:sz w:val="15"/>
          <w:szCs w:val="15"/>
        </w:rPr>
        <w:t>名义到期日：指在管理人未对本理财产品提前终止或延期终止的情况下本理财产品的到期日期。</w:t>
      </w:r>
    </w:p>
    <w:p w14:paraId="78C3548D"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9.</w:t>
      </w:r>
      <w:r>
        <w:rPr>
          <w:rFonts w:hAnsi="方正黑体_GBK" w:cs="方正黑体_GBK" w:hint="eastAsia"/>
          <w:color w:val="3D3D3D"/>
          <w:kern w:val="0"/>
          <w:sz w:val="15"/>
          <w:szCs w:val="15"/>
        </w:rPr>
        <w:t>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终止日：指管理人实际开始停止计算本理财产品收益的日期。若本理财产品未提前终止或延期终止，则到期日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终止日即为名义到期日；若本理财产品被提前终止，则到期日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终止日为提前终止权行使日；若本理财产品被延期终止，则到期日</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终止日为延期终止日。</w:t>
      </w:r>
    </w:p>
    <w:p w14:paraId="788FA113"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10.</w:t>
      </w:r>
      <w:r>
        <w:rPr>
          <w:rFonts w:hAnsi="方正黑体_GBK" w:cs="方正黑体_GBK" w:hint="eastAsia"/>
          <w:color w:val="3D3D3D"/>
          <w:kern w:val="0"/>
          <w:sz w:val="15"/>
          <w:szCs w:val="15"/>
        </w:rPr>
        <w:t>工作日：指除国家法定节假日和休息日（包括周六、周日）外的日期。</w:t>
      </w:r>
    </w:p>
    <w:p w14:paraId="39235FD9"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11.</w:t>
      </w:r>
      <w:r>
        <w:rPr>
          <w:rFonts w:hAnsi="方正黑体_GBK" w:cs="方正黑体_GBK" w:hint="eastAsia"/>
          <w:color w:val="3D3D3D"/>
          <w:kern w:val="0"/>
          <w:sz w:val="15"/>
          <w:szCs w:val="15"/>
        </w:rPr>
        <w:t>交易日：指上海证券交易所和深圳证券交易所的正常开盘交易日。</w:t>
      </w:r>
    </w:p>
    <w:p w14:paraId="1D20CABF"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12.</w:t>
      </w:r>
      <w:r>
        <w:rPr>
          <w:rFonts w:hAnsi="方正黑体_GBK" w:cs="方正黑体_GBK" w:hint="eastAsia"/>
          <w:color w:val="3D3D3D"/>
          <w:kern w:val="0"/>
          <w:sz w:val="15"/>
          <w:szCs w:val="15"/>
        </w:rPr>
        <w:t>支付日：指根据本理财产品说明书约定向销售文件约定的投资者授权指定账户划付理财产品资金之日。</w:t>
      </w:r>
    </w:p>
    <w:p w14:paraId="0E0EBCBC"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13.</w:t>
      </w:r>
      <w:r>
        <w:rPr>
          <w:rFonts w:hAnsi="方正黑体_GBK" w:cs="方正黑体_GBK" w:hint="eastAsia"/>
          <w:color w:val="3D3D3D"/>
          <w:kern w:val="0"/>
          <w:sz w:val="15"/>
          <w:szCs w:val="15"/>
        </w:rPr>
        <w:t>赎回或到期清算分配资金到账日：指赎回或到期清算分配资金划入销售文件约定的投资者授权指定账户之日。</w:t>
      </w:r>
    </w:p>
    <w:p w14:paraId="666B2660" w14:textId="77777777" w:rsidR="00EF308B" w:rsidRDefault="006C5FCF">
      <w:pPr>
        <w:pStyle w:val="Normalc866bd8cc866bd8c"/>
        <w:widowControl/>
        <w:numPr>
          <w:ilvl w:val="0"/>
          <w:numId w:val="1"/>
        </w:numPr>
        <w:spacing w:line="200" w:lineRule="exact"/>
        <w:ind w:left="0" w:firstLine="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理财产品用语</w:t>
      </w:r>
    </w:p>
    <w:p w14:paraId="37AC25EA" w14:textId="77777777" w:rsidR="00EF308B" w:rsidRDefault="006C5FCF">
      <w:pPr>
        <w:pStyle w:val="Normalc866bd8cc866bd8c"/>
        <w:widowControl/>
        <w:tabs>
          <w:tab w:val="left" w:pos="567"/>
        </w:tabs>
        <w:spacing w:line="200" w:lineRule="exact"/>
        <w:ind w:left="289"/>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本理财产品</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理财产品：</w:t>
      </w:r>
      <w:r>
        <w:rPr>
          <w:rFonts w:hAnsi="方正黑体_GBK" w:cs="方正黑体_GBK" w:hint="eastAsia"/>
          <w:color w:val="3D3D3D"/>
          <w:kern w:val="0"/>
          <w:sz w:val="15"/>
          <w:szCs w:val="15"/>
        </w:rPr>
        <w:t xml:space="preserve"> </w:t>
      </w:r>
      <w:r>
        <w:rPr>
          <w:rFonts w:hAnsi="方正黑体_GBK" w:cs="方正黑体_GBK" w:hint="eastAsia"/>
          <w:b/>
          <w:bCs/>
          <w:color w:val="3D3D3D"/>
          <w:kern w:val="0"/>
          <w:sz w:val="15"/>
          <w:szCs w:val="15"/>
        </w:rPr>
        <w:t>南银理财鼎瑞悦稳（最低持有</w:t>
      </w:r>
      <w:r>
        <w:rPr>
          <w:rFonts w:hAnsi="方正黑体_GBK" w:cs="方正黑体_GBK" w:hint="eastAsia"/>
          <w:b/>
          <w:bCs/>
          <w:color w:val="3D3D3D"/>
          <w:kern w:val="0"/>
          <w:sz w:val="15"/>
          <w:szCs w:val="15"/>
        </w:rPr>
        <w:t>14</w:t>
      </w:r>
      <w:r>
        <w:rPr>
          <w:rFonts w:hAnsi="方正黑体_GBK" w:cs="方正黑体_GBK" w:hint="eastAsia"/>
          <w:b/>
          <w:bCs/>
          <w:color w:val="3D3D3D"/>
          <w:kern w:val="0"/>
          <w:sz w:val="15"/>
          <w:szCs w:val="15"/>
        </w:rPr>
        <w:t>天）公募人民币理财产品</w:t>
      </w:r>
      <w:r>
        <w:rPr>
          <w:rFonts w:hAnsi="方正黑体_GBK" w:cs="方正黑体_GBK" w:hint="eastAsia"/>
          <w:color w:val="3D3D3D"/>
          <w:kern w:val="0"/>
          <w:sz w:val="15"/>
          <w:szCs w:val="15"/>
        </w:rPr>
        <w:t>。</w:t>
      </w:r>
    </w:p>
    <w:p w14:paraId="62375135"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认购金额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投资本金：指投资者认购或申购本理财产品的本金金额。为避免疑义，认购金额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申购金额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投资本金的称谓仅为方便计算理财产品投资收益而创设的，并非对投资者投资本金不受损失的承诺。</w:t>
      </w:r>
    </w:p>
    <w:p w14:paraId="7F3337DD"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投资收益：指投资者投资理财产品份额获得的投资收益，该收益为其获得分配的全部理财产品赎回资金或到期清算分配资金中扣除投资本金的部分。</w:t>
      </w:r>
    </w:p>
    <w:p w14:paraId="6AF322C7"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理财产品份额</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产品份额：指投资者持有本理财产品的单位数额。投资者基于其所持有的理财产品单位数额享有理财产品利益、承担理财产品风险。</w:t>
      </w:r>
    </w:p>
    <w:p w14:paraId="0C8A1220"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5.</w:t>
      </w:r>
      <w:r>
        <w:rPr>
          <w:rFonts w:hAnsi="方正黑体_GBK" w:cs="方正黑体_GBK" w:hint="eastAsia"/>
          <w:color w:val="3D3D3D"/>
          <w:kern w:val="0"/>
          <w:sz w:val="15"/>
          <w:szCs w:val="15"/>
        </w:rPr>
        <w:t>产品资产净值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产品资产总值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27E60368"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6.</w:t>
      </w:r>
      <w:r>
        <w:rPr>
          <w:rFonts w:hAnsi="方正黑体_GBK" w:cs="方正黑体_GBK" w:hint="eastAsia"/>
          <w:color w:val="3D3D3D"/>
          <w:kern w:val="0"/>
          <w:sz w:val="15"/>
          <w:szCs w:val="15"/>
        </w:rPr>
        <w:t>单位净值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产品每份额净值：指理财产品每单位份额的净值，即每</w:t>
      </w:r>
      <w:r>
        <w:rPr>
          <w:rFonts w:hAnsi="方正黑体_GBK" w:cs="方正黑体_GBK" w:hint="eastAsia"/>
          <w:color w:val="3D3D3D"/>
          <w:kern w:val="0"/>
          <w:sz w:val="15"/>
          <w:szCs w:val="15"/>
        </w:rPr>
        <w:t>1</w:t>
      </w:r>
      <w:r>
        <w:rPr>
          <w:rFonts w:hAnsi="方正黑体_GBK" w:cs="方正黑体_GBK" w:hint="eastAsia"/>
          <w:color w:val="3D3D3D"/>
          <w:kern w:val="0"/>
          <w:sz w:val="15"/>
          <w:szCs w:val="15"/>
        </w:rPr>
        <w:t>份理财产品份额以人民币计价的价格。</w:t>
      </w:r>
      <w:r>
        <w:rPr>
          <w:rFonts w:hAnsi="方正黑体_GBK" w:cs="方正黑体_GBK" w:hint="eastAsia"/>
          <w:bCs/>
          <w:color w:val="3D3D3D"/>
          <w:kern w:val="0"/>
          <w:sz w:val="15"/>
          <w:szCs w:val="15"/>
        </w:rPr>
        <w:t>产品份额净值</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产品资产净值</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产品总份额。投资者按该份额净值进行理财产品认购、申购和赎回、获得到期</w:t>
      </w:r>
      <w:r>
        <w:rPr>
          <w:rFonts w:hAnsi="方正黑体_GBK" w:cs="方正黑体_GBK" w:hint="eastAsia"/>
          <w:bCs/>
          <w:color w:val="3D3D3D"/>
          <w:kern w:val="0"/>
          <w:sz w:val="15"/>
          <w:szCs w:val="15"/>
        </w:rPr>
        <w:t>/</w:t>
      </w:r>
      <w:r>
        <w:rPr>
          <w:rFonts w:hAnsi="方正黑体_GBK" w:cs="方正黑体_GBK" w:hint="eastAsia"/>
          <w:bCs/>
          <w:color w:val="3D3D3D"/>
          <w:kern w:val="0"/>
          <w:sz w:val="15"/>
          <w:szCs w:val="15"/>
        </w:rPr>
        <w:t>终止时分配。产品份额净值按去尾法保留</w:t>
      </w:r>
      <w:r>
        <w:rPr>
          <w:rFonts w:hAnsi="方正黑体_GBK" w:cs="方正黑体_GBK" w:hint="eastAsia"/>
          <w:bCs/>
          <w:color w:val="3D3D3D"/>
          <w:kern w:val="0"/>
          <w:sz w:val="15"/>
          <w:szCs w:val="15"/>
        </w:rPr>
        <w:t>6</w:t>
      </w:r>
      <w:r>
        <w:rPr>
          <w:rFonts w:hAnsi="方正黑体_GBK" w:cs="方正黑体_GBK" w:hint="eastAsia"/>
          <w:bCs/>
          <w:color w:val="3D3D3D"/>
          <w:kern w:val="0"/>
          <w:sz w:val="15"/>
          <w:szCs w:val="15"/>
        </w:rPr>
        <w:t>位小数。</w:t>
      </w:r>
    </w:p>
    <w:p w14:paraId="3E1D85F2"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7.</w:t>
      </w:r>
      <w:r>
        <w:rPr>
          <w:rFonts w:hAnsi="方正黑体_GBK" w:cs="方正黑体_GBK" w:hint="eastAsia"/>
          <w:color w:val="3D3D3D"/>
          <w:kern w:val="0"/>
          <w:sz w:val="15"/>
          <w:szCs w:val="15"/>
        </w:rPr>
        <w:t>理财产品估值</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估值：指计算评估理财产品资产以确定理财产品份额单位净值的过程。</w:t>
      </w:r>
    </w:p>
    <w:p w14:paraId="0DA8749A"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8.</w:t>
      </w:r>
      <w:r>
        <w:rPr>
          <w:rFonts w:hAnsi="方正黑体_GBK" w:cs="方正黑体_GBK" w:hint="eastAsia"/>
          <w:color w:val="3D3D3D"/>
          <w:kern w:val="0"/>
          <w:sz w:val="15"/>
          <w:szCs w:val="15"/>
        </w:rPr>
        <w:t>业绩比较基准：指管理人基于</w:t>
      </w:r>
      <w:r>
        <w:rPr>
          <w:rFonts w:hAnsi="方正黑体_GBK" w:cs="方正黑体_GBK" w:hint="eastAsia"/>
          <w:color w:val="3D3D3D"/>
          <w:kern w:val="0"/>
          <w:sz w:val="15"/>
          <w:szCs w:val="15"/>
        </w:rPr>
        <w:t>产品性质、投资策略、</w:t>
      </w:r>
      <w:r>
        <w:rPr>
          <w:rFonts w:hAnsi="方正黑体_GBK" w:cs="方正黑体_GBK" w:hint="eastAsia"/>
          <w:color w:val="3D3D3D"/>
          <w:kern w:val="0"/>
          <w:sz w:val="15"/>
          <w:szCs w:val="15"/>
        </w:rPr>
        <w:t>过往投资经验及对产品存续期投资市场波动的预判而对本理财产品所设定的投资目标，业绩比较基准不代表本理财产品的未来表现和实际收益，</w:t>
      </w:r>
      <w:r>
        <w:rPr>
          <w:rFonts w:hAnsi="方正黑体_GBK" w:cs="方正黑体_GBK" w:hint="eastAsia"/>
          <w:color w:val="3D3D3D"/>
          <w:kern w:val="0"/>
          <w:sz w:val="15"/>
          <w:szCs w:val="15"/>
        </w:rPr>
        <w:t>不构成</w:t>
      </w:r>
      <w:r>
        <w:rPr>
          <w:rFonts w:hAnsi="方正黑体_GBK" w:cs="方正黑体_GBK" w:hint="eastAsia"/>
          <w:color w:val="3D3D3D"/>
          <w:kern w:val="0"/>
          <w:sz w:val="15"/>
          <w:szCs w:val="15"/>
        </w:rPr>
        <w:t>管理人对本理财产品收益</w:t>
      </w:r>
      <w:r>
        <w:rPr>
          <w:rFonts w:hAnsi="方正黑体_GBK" w:cs="方正黑体_GBK" w:hint="eastAsia"/>
          <w:color w:val="3D3D3D"/>
          <w:kern w:val="0"/>
          <w:sz w:val="15"/>
          <w:szCs w:val="15"/>
        </w:rPr>
        <w:t>的</w:t>
      </w:r>
      <w:r>
        <w:rPr>
          <w:rFonts w:hAnsi="方正黑体_GBK" w:cs="方正黑体_GBK" w:hint="eastAsia"/>
          <w:color w:val="3D3D3D"/>
          <w:kern w:val="0"/>
          <w:sz w:val="15"/>
          <w:szCs w:val="15"/>
        </w:rPr>
        <w:t>承诺。</w:t>
      </w:r>
    </w:p>
    <w:p w14:paraId="128DE9B3"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9.</w:t>
      </w:r>
      <w:r>
        <w:rPr>
          <w:rFonts w:hAnsi="方正黑体_GBK" w:cs="方正黑体_GBK" w:hint="eastAsia"/>
          <w:color w:val="3D3D3D"/>
          <w:kern w:val="0"/>
          <w:sz w:val="15"/>
          <w:szCs w:val="15"/>
        </w:rPr>
        <w:t>认购：指投资者根据产品说明书约定在募集期内申请购买本理财产品的理财产品份额的行为。</w:t>
      </w:r>
    </w:p>
    <w:p w14:paraId="694B42E1"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10.</w:t>
      </w:r>
      <w:r>
        <w:rPr>
          <w:rFonts w:hAnsi="方正黑体_GBK" w:cs="方正黑体_GBK" w:hint="eastAsia"/>
          <w:color w:val="3D3D3D"/>
          <w:kern w:val="0"/>
          <w:sz w:val="15"/>
          <w:szCs w:val="15"/>
        </w:rPr>
        <w:t>申购、赎回申请：指在理财产品的开放期内，投资者向理财产品管理人提出申请对理财产品份额进行购买或卖出的行为。</w:t>
      </w:r>
    </w:p>
    <w:p w14:paraId="07519D30"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11.</w:t>
      </w:r>
      <w:r>
        <w:rPr>
          <w:rFonts w:hAnsi="方正黑体_GBK" w:cs="方正黑体_GBK" w:hint="eastAsia"/>
          <w:color w:val="3D3D3D"/>
          <w:kern w:val="0"/>
          <w:sz w:val="15"/>
          <w:szCs w:val="15"/>
        </w:rPr>
        <w:t>提前终止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延期终止权：指在本理财产品存续期内，管理人单方面根据本理财产品销售文件的约定提前终止</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延期终止本理财产品的权利。</w:t>
      </w:r>
    </w:p>
    <w:p w14:paraId="6108000B"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12.</w:t>
      </w:r>
      <w:r>
        <w:rPr>
          <w:rFonts w:hAnsi="方正黑体_GBK" w:cs="方正黑体_GBK" w:hint="eastAsia"/>
          <w:color w:val="3D3D3D"/>
          <w:kern w:val="0"/>
          <w:sz w:val="15"/>
          <w:szCs w:val="15"/>
        </w:rPr>
        <w:t>授权指定账户：指投资者用于支付理财产品的认购或申购资金，并用于接收理财产品分红或赎回或到期清算分配款项的银行账户。</w:t>
      </w:r>
    </w:p>
    <w:p w14:paraId="0AF69C63"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13.</w:t>
      </w:r>
      <w:r>
        <w:rPr>
          <w:rFonts w:hAnsi="方正黑体_GBK" w:cs="方正黑体_GBK" w:hint="eastAsia"/>
          <w:color w:val="3D3D3D"/>
          <w:kern w:val="0"/>
          <w:sz w:val="15"/>
          <w:szCs w:val="15"/>
        </w:rPr>
        <w:t>固定收益类理财产品：指投资于存款、债券等债权类资产的比例不低于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14:paraId="31DA3524"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14.</w:t>
      </w:r>
      <w:r>
        <w:rPr>
          <w:rFonts w:hAnsi="方正黑体_GBK" w:cs="方正黑体_GBK" w:hint="eastAsia"/>
          <w:color w:val="3D3D3D"/>
          <w:kern w:val="0"/>
          <w:sz w:val="15"/>
          <w:szCs w:val="15"/>
        </w:rPr>
        <w:t>权益类理财产品：指投资于权益类资产的比例不低于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14:paraId="1B35823E"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15.</w:t>
      </w:r>
      <w:r>
        <w:rPr>
          <w:rFonts w:hAnsi="方正黑体_GBK" w:cs="方正黑体_GBK" w:hint="eastAsia"/>
          <w:color w:val="3D3D3D"/>
          <w:kern w:val="0"/>
          <w:sz w:val="15"/>
          <w:szCs w:val="15"/>
        </w:rPr>
        <w:t>商品及金融衍生品类理财产品：指投资于商品及金融衍生品的比例不低于</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14:paraId="6ED24808"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16.</w:t>
      </w:r>
      <w:r>
        <w:rPr>
          <w:rFonts w:hAnsi="方正黑体_GBK" w:cs="方正黑体_GBK" w:hint="eastAsia"/>
          <w:color w:val="3D3D3D"/>
          <w:kern w:val="0"/>
          <w:sz w:val="15"/>
          <w:szCs w:val="15"/>
        </w:rPr>
        <w:t>混合类理财产品：指投资于债权类资产、权益类资产、商品及金融衍生品类资产且任一资产的投资比例均未达到</w:t>
      </w:r>
      <w:r>
        <w:rPr>
          <w:rFonts w:hAnsi="方正黑体_GBK" w:cs="方正黑体_GBK" w:hint="eastAsia"/>
          <w:color w:val="3D3D3D"/>
          <w:kern w:val="0"/>
          <w:sz w:val="15"/>
          <w:szCs w:val="15"/>
        </w:rPr>
        <w:t>80%</w:t>
      </w:r>
      <w:r>
        <w:rPr>
          <w:rFonts w:hAnsi="方正黑体_GBK" w:cs="方正黑体_GBK" w:hint="eastAsia"/>
          <w:color w:val="3D3D3D"/>
          <w:kern w:val="0"/>
          <w:sz w:val="15"/>
          <w:szCs w:val="15"/>
        </w:rPr>
        <w:t>的理财产品。</w:t>
      </w:r>
    </w:p>
    <w:p w14:paraId="14224E00"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17.</w:t>
      </w:r>
      <w:r>
        <w:rPr>
          <w:rFonts w:hAnsi="方正黑体_GBK" w:cs="方正黑体_GBK" w:hint="eastAsia"/>
          <w:color w:val="3D3D3D"/>
          <w:kern w:val="0"/>
          <w:sz w:val="15"/>
          <w:szCs w:val="15"/>
        </w:rPr>
        <w:t>公募理财产品：指面向不特定社会公众公开发行的理财产品。</w:t>
      </w:r>
    </w:p>
    <w:p w14:paraId="0317097B" w14:textId="77777777" w:rsidR="00EF308B" w:rsidRDefault="006C5FCF">
      <w:pPr>
        <w:pStyle w:val="Normalc866bd8cc866bd8c"/>
        <w:widowControl/>
        <w:tabs>
          <w:tab w:val="left" w:pos="567"/>
        </w:tabs>
        <w:spacing w:line="200" w:lineRule="exact"/>
        <w:ind w:left="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18.</w:t>
      </w:r>
      <w:r>
        <w:rPr>
          <w:rFonts w:hAnsi="方正黑体_GBK" w:cs="方正黑体_GBK" w:hint="eastAsia"/>
          <w:color w:val="3D3D3D"/>
          <w:kern w:val="0"/>
          <w:sz w:val="15"/>
          <w:szCs w:val="15"/>
        </w:rPr>
        <w:t>私募理财产品：指面向合格投资者非公开发行的理财产品。</w:t>
      </w:r>
    </w:p>
    <w:p w14:paraId="25D35EFE" w14:textId="77777777" w:rsidR="00EF308B" w:rsidRDefault="006C5FCF">
      <w:pPr>
        <w:pStyle w:val="Normalc866bd8cc866bd8c"/>
        <w:widowControl/>
        <w:numPr>
          <w:ilvl w:val="0"/>
          <w:numId w:val="1"/>
        </w:numPr>
        <w:spacing w:line="200" w:lineRule="exact"/>
        <w:ind w:left="0" w:firstLine="289"/>
        <w:outlineLvl w:val="1"/>
        <w:rPr>
          <w:rFonts w:hAnsi="方正黑体_GBK" w:cs="方正黑体_GBK" w:hint="eastAsia"/>
          <w:color w:val="3D3D3D"/>
          <w:kern w:val="0"/>
          <w:sz w:val="15"/>
          <w:szCs w:val="15"/>
        </w:rPr>
      </w:pPr>
      <w:r>
        <w:rPr>
          <w:rFonts w:hAnsi="方正黑体_GBK" w:cs="方正黑体_GBK" w:hint="eastAsia"/>
          <w:color w:val="3D3D3D"/>
          <w:kern w:val="0"/>
          <w:sz w:val="15"/>
          <w:szCs w:val="15"/>
        </w:rPr>
        <w:t>其他</w:t>
      </w:r>
    </w:p>
    <w:p w14:paraId="38F00FAA" w14:textId="77777777" w:rsidR="00EF308B" w:rsidRDefault="006C5FCF">
      <w:pPr>
        <w:pStyle w:val="Normalc866bd8cc866bd8c"/>
        <w:widowControl/>
        <w:tabs>
          <w:tab w:val="left" w:pos="567"/>
        </w:tabs>
        <w:spacing w:line="200" w:lineRule="exact"/>
        <w:ind w:left="289"/>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1.</w:t>
      </w:r>
      <w:r>
        <w:rPr>
          <w:rFonts w:hAnsi="方正黑体_GBK" w:cs="方正黑体_GBK" w:hint="eastAsia"/>
          <w:color w:val="3D3D3D"/>
          <w:kern w:val="0"/>
          <w:sz w:val="15"/>
          <w:szCs w:val="15"/>
        </w:rPr>
        <w:t>不可抗力：指理财产品各方不能预见、不能避免且不能克服的客观情况，该事件妨碍、影响或延误任何一方依相关理财产品销售文件的约定履行其全部或部分义务。该事件包括但不限于：</w:t>
      </w:r>
    </w:p>
    <w:p w14:paraId="6C95D1FC" w14:textId="77777777" w:rsidR="00EF308B" w:rsidRDefault="006C5FCF">
      <w:pPr>
        <w:pStyle w:val="1270ac8b0270ac8b0"/>
        <w:widowControl/>
        <w:numPr>
          <w:ilvl w:val="0"/>
          <w:numId w:val="2"/>
        </w:numPr>
        <w:tabs>
          <w:tab w:val="left" w:pos="567"/>
        </w:tabs>
        <w:spacing w:line="200" w:lineRule="exact"/>
        <w:ind w:firstLineChars="0"/>
        <w:rPr>
          <w:rFonts w:hAnsi="方正黑体_GBK" w:cs="方正黑体_GBK" w:hint="eastAsia"/>
          <w:color w:val="3D3D3D"/>
          <w:kern w:val="0"/>
          <w:sz w:val="15"/>
          <w:szCs w:val="15"/>
        </w:rPr>
      </w:pPr>
      <w:r>
        <w:rPr>
          <w:rFonts w:hAnsi="方正黑体_GBK" w:cs="方正黑体_GBK" w:hint="eastAsia"/>
          <w:color w:val="3D3D3D"/>
          <w:kern w:val="0"/>
          <w:sz w:val="15"/>
          <w:szCs w:val="15"/>
        </w:rPr>
        <w:t>自然灾害、地震、台风、海啸、洪水、火灾、停电、突发性公共卫生事件；</w:t>
      </w:r>
    </w:p>
    <w:p w14:paraId="4AA59999" w14:textId="77777777" w:rsidR="00EF308B" w:rsidRDefault="006C5FCF">
      <w:pPr>
        <w:pStyle w:val="1270ac8b0270ac8b0"/>
        <w:widowControl/>
        <w:numPr>
          <w:ilvl w:val="0"/>
          <w:numId w:val="2"/>
        </w:numPr>
        <w:tabs>
          <w:tab w:val="left" w:pos="567"/>
        </w:tabs>
        <w:spacing w:line="200" w:lineRule="exact"/>
        <w:ind w:firstLineChars="0"/>
        <w:rPr>
          <w:rFonts w:hAnsi="方正黑体_GBK" w:cs="方正黑体_GBK" w:hint="eastAsia"/>
          <w:color w:val="3D3D3D"/>
          <w:kern w:val="0"/>
          <w:sz w:val="15"/>
          <w:szCs w:val="15"/>
        </w:rPr>
      </w:pPr>
      <w:r>
        <w:rPr>
          <w:rFonts w:hAnsi="方正黑体_GBK" w:cs="方正黑体_GBK" w:hint="eastAsia"/>
          <w:color w:val="3D3D3D"/>
          <w:kern w:val="0"/>
          <w:sz w:val="15"/>
          <w:szCs w:val="15"/>
        </w:rPr>
        <w:t>罢工、内战、战争、军事行动、任何种类的恐怖活动、暴动、公众示威或抗议；</w:t>
      </w:r>
    </w:p>
    <w:p w14:paraId="4E024F88" w14:textId="77777777" w:rsidR="00EF308B" w:rsidRDefault="006C5FCF">
      <w:pPr>
        <w:pStyle w:val="1270ac8b0270ac8b0"/>
        <w:widowControl/>
        <w:numPr>
          <w:ilvl w:val="0"/>
          <w:numId w:val="2"/>
        </w:numPr>
        <w:tabs>
          <w:tab w:val="left" w:pos="567"/>
        </w:tabs>
        <w:spacing w:line="200" w:lineRule="exact"/>
        <w:ind w:firstLineChars="0"/>
        <w:rPr>
          <w:rFonts w:hAnsi="方正黑体_GBK" w:cs="方正黑体_GBK" w:hint="eastAsia"/>
          <w:color w:val="3D3D3D"/>
          <w:kern w:val="0"/>
          <w:sz w:val="15"/>
          <w:szCs w:val="15"/>
        </w:rPr>
      </w:pPr>
      <w:r>
        <w:rPr>
          <w:rFonts w:hAnsi="方正黑体_GBK" w:cs="方正黑体_GBK" w:hint="eastAsia"/>
          <w:color w:val="3D3D3D"/>
          <w:kern w:val="0"/>
          <w:sz w:val="15"/>
          <w:szCs w:val="15"/>
        </w:rPr>
        <w:t>新的适用法律或国家政策的颁布或实施、对原适用法律或国家政策的修改；</w:t>
      </w:r>
    </w:p>
    <w:p w14:paraId="49B20326" w14:textId="77777777" w:rsidR="00EF308B" w:rsidRDefault="006C5FCF">
      <w:pPr>
        <w:pStyle w:val="1270ac8b0270ac8b0"/>
        <w:widowControl/>
        <w:numPr>
          <w:ilvl w:val="0"/>
          <w:numId w:val="2"/>
        </w:numPr>
        <w:tabs>
          <w:tab w:val="left" w:pos="567"/>
        </w:tabs>
        <w:spacing w:line="200" w:lineRule="exact"/>
        <w:ind w:firstLineChars="0"/>
        <w:rPr>
          <w:rFonts w:hAnsi="方正黑体_GBK" w:cs="方正黑体_GBK" w:hint="eastAsia"/>
          <w:color w:val="3D3D3D"/>
          <w:kern w:val="0"/>
          <w:sz w:val="15"/>
          <w:szCs w:val="15"/>
        </w:rPr>
      </w:pPr>
      <w:r>
        <w:rPr>
          <w:rFonts w:hAnsi="方正黑体_GBK" w:cs="方正黑体_GBK" w:hint="eastAsia"/>
          <w:color w:val="3D3D3D"/>
          <w:kern w:val="0"/>
          <w:sz w:val="15"/>
          <w:szCs w:val="15"/>
        </w:rPr>
        <w:t>任何政府机关或其他机关的行为（不论是在法律上或是在事实上）、法律、法规、条例、规则、规定、裁决、命令或指令（包括国有化或对外限制、外汇管制）、诉讼或威胁；</w:t>
      </w:r>
    </w:p>
    <w:p w14:paraId="4D2FB47A" w14:textId="77777777" w:rsidR="00EF308B" w:rsidRDefault="006C5FCF">
      <w:pPr>
        <w:pStyle w:val="1270ac8b0270ac8b0"/>
        <w:widowControl/>
        <w:numPr>
          <w:ilvl w:val="0"/>
          <w:numId w:val="2"/>
        </w:numPr>
        <w:tabs>
          <w:tab w:val="left" w:pos="567"/>
        </w:tabs>
        <w:spacing w:line="200" w:lineRule="exact"/>
        <w:ind w:firstLineChars="0"/>
        <w:rPr>
          <w:rFonts w:hAnsi="方正黑体_GBK" w:cs="方正黑体_GBK" w:hint="eastAsia"/>
          <w:color w:val="3D3D3D"/>
          <w:kern w:val="0"/>
          <w:sz w:val="15"/>
          <w:szCs w:val="15"/>
        </w:rPr>
      </w:pPr>
      <w:r>
        <w:rPr>
          <w:rFonts w:hAnsi="方正黑体_GBK" w:cs="方正黑体_GBK" w:hint="eastAsia"/>
          <w:color w:val="3D3D3D"/>
          <w:kern w:val="0"/>
          <w:sz w:val="15"/>
          <w:szCs w:val="15"/>
        </w:rPr>
        <w:t>中国境内或全球金融外汇市场发生致使甲方无法进行货币兑换、划转等的异常变化；</w:t>
      </w:r>
    </w:p>
    <w:p w14:paraId="3A2B86D6" w14:textId="77777777" w:rsidR="00EF308B" w:rsidRDefault="006C5FCF">
      <w:pPr>
        <w:pStyle w:val="1270ac8b0270ac8b0"/>
        <w:widowControl/>
        <w:numPr>
          <w:ilvl w:val="0"/>
          <w:numId w:val="2"/>
        </w:numPr>
        <w:tabs>
          <w:tab w:val="left" w:pos="567"/>
        </w:tabs>
        <w:spacing w:line="200" w:lineRule="exact"/>
        <w:ind w:firstLineChars="0"/>
        <w:rPr>
          <w:rFonts w:hAnsi="方正黑体_GBK" w:cs="方正黑体_GBK" w:hint="eastAsia"/>
          <w:color w:val="3D3D3D"/>
          <w:kern w:val="0"/>
          <w:sz w:val="15"/>
          <w:szCs w:val="15"/>
        </w:rPr>
      </w:pPr>
      <w:r>
        <w:rPr>
          <w:rFonts w:hAnsi="方正黑体_GBK" w:cs="方正黑体_GBK" w:hint="eastAsia"/>
          <w:color w:val="3D3D3D"/>
          <w:kern w:val="0"/>
          <w:sz w:val="15"/>
          <w:szCs w:val="15"/>
        </w:rPr>
        <w:t>因理财产品各方和</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或其关联方运营网络系统遭受黑客攻击、电信部门技术调整或故障等原因而造成的理财产品各方和</w:t>
      </w:r>
      <w:r>
        <w:rPr>
          <w:rFonts w:hAnsi="方正黑体_GBK" w:cs="方正黑体_GBK" w:hint="eastAsia"/>
          <w:color w:val="3D3D3D"/>
          <w:kern w:val="0"/>
          <w:sz w:val="15"/>
          <w:szCs w:val="15"/>
        </w:rPr>
        <w:t>/</w:t>
      </w:r>
      <w:r>
        <w:rPr>
          <w:rFonts w:hAnsi="方正黑体_GBK" w:cs="方正黑体_GBK" w:hint="eastAsia"/>
          <w:color w:val="3D3D3D"/>
          <w:kern w:val="0"/>
          <w:sz w:val="15"/>
          <w:szCs w:val="15"/>
        </w:rPr>
        <w:t>或其关联方之服务、营业的中断或者延迟。</w:t>
      </w:r>
    </w:p>
    <w:p w14:paraId="32E08367" w14:textId="77777777" w:rsidR="00EF308B" w:rsidRDefault="006C5FCF">
      <w:pPr>
        <w:pStyle w:val="Normalc866bd8cc866bd8c"/>
        <w:widowControl/>
        <w:tabs>
          <w:tab w:val="left" w:pos="567"/>
        </w:tabs>
        <w:spacing w:line="200" w:lineRule="exact"/>
        <w:ind w:left="289"/>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2.</w:t>
      </w:r>
      <w:r>
        <w:rPr>
          <w:rFonts w:hAnsi="方正黑体_GBK" w:cs="方正黑体_GBK" w:hint="eastAsia"/>
          <w:color w:val="3D3D3D"/>
          <w:kern w:val="0"/>
          <w:sz w:val="15"/>
          <w:szCs w:val="15"/>
        </w:rPr>
        <w:t>中国：指中华人民共和国（为本理财产品销售文件之目的，不包括香港特别行政区、澳门特别行政区和台湾地区）。</w:t>
      </w:r>
    </w:p>
    <w:p w14:paraId="6A1DE114" w14:textId="77777777" w:rsidR="00EF308B" w:rsidRDefault="006C5FCF">
      <w:pPr>
        <w:pStyle w:val="Normalc866bd8cc866bd8c"/>
        <w:widowControl/>
        <w:tabs>
          <w:tab w:val="left" w:pos="567"/>
        </w:tabs>
        <w:spacing w:line="200" w:lineRule="exact"/>
        <w:ind w:left="289"/>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3.</w:t>
      </w:r>
      <w:r>
        <w:rPr>
          <w:rFonts w:hAnsi="方正黑体_GBK" w:cs="方正黑体_GBK" w:hint="eastAsia"/>
          <w:color w:val="3D3D3D"/>
          <w:kern w:val="0"/>
          <w:sz w:val="15"/>
          <w:szCs w:val="15"/>
        </w:rPr>
        <w:t>元：指人民币元。</w:t>
      </w:r>
    </w:p>
    <w:p w14:paraId="1750B43B" w14:textId="77777777" w:rsidR="00EF308B" w:rsidRDefault="006C5FCF">
      <w:pPr>
        <w:pStyle w:val="Normalc866bd8cc866bd8c"/>
        <w:widowControl/>
        <w:tabs>
          <w:tab w:val="left" w:pos="567"/>
        </w:tabs>
        <w:spacing w:line="200" w:lineRule="exact"/>
        <w:ind w:left="289"/>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4.</w:t>
      </w:r>
      <w:r>
        <w:rPr>
          <w:rFonts w:hAnsi="方正黑体_GBK" w:cs="方正黑体_GBK" w:hint="eastAsia"/>
          <w:color w:val="3D3D3D"/>
          <w:kern w:val="0"/>
          <w:sz w:val="15"/>
          <w:szCs w:val="15"/>
        </w:rPr>
        <w:t>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E1EE77F" w14:textId="77777777" w:rsidR="00EF308B" w:rsidRDefault="006C5FCF">
      <w:pPr>
        <w:pStyle w:val="Normalfd6decb6"/>
        <w:widowControl/>
        <w:spacing w:line="200" w:lineRule="exact"/>
        <w:rPr>
          <w:rFonts w:hAnsi="方正黑体_GBK" w:cs="方正黑体_GBK" w:hint="eastAsia"/>
          <w:b/>
          <w:bCs/>
          <w:kern w:val="0"/>
          <w:sz w:val="15"/>
          <w:szCs w:val="15"/>
        </w:rPr>
      </w:pPr>
      <w:r>
        <w:rPr>
          <w:rFonts w:hAnsi="方正黑体_GBK" w:cs="方正黑体_GBK" w:hint="eastAsia"/>
          <w:b/>
          <w:bCs/>
          <w:kern w:val="0"/>
          <w:sz w:val="15"/>
          <w:szCs w:val="15"/>
        </w:rPr>
        <w:t>第三条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情景示例</w:t>
      </w:r>
    </w:p>
    <w:p w14:paraId="52A39F1E" w14:textId="77777777" w:rsidR="00EF308B" w:rsidRDefault="006C5FCF">
      <w:pPr>
        <w:spacing w:line="200" w:lineRule="exact"/>
        <w:ind w:firstLine="300"/>
        <w:rPr>
          <w:rFonts w:hAnsi="方正黑体_GBK" w:cs="方正黑体_GBK" w:hint="eastAsia"/>
          <w:sz w:val="15"/>
          <w:szCs w:val="15"/>
        </w:rPr>
      </w:pPr>
      <w:r>
        <w:rPr>
          <w:rFonts w:hAnsi="方正黑体_GBK" w:cs="方正黑体_GBK" w:hint="eastAsia"/>
          <w:sz w:val="15"/>
          <w:szCs w:val="15"/>
        </w:rPr>
        <w:t>假设：投资者认购本理财产品</w:t>
      </w:r>
      <w:r>
        <w:rPr>
          <w:rFonts w:hAnsi="方正黑体_GBK" w:cs="方正黑体_GBK" w:hint="eastAsia"/>
          <w:sz w:val="15"/>
          <w:szCs w:val="15"/>
        </w:rPr>
        <w:t>10</w:t>
      </w:r>
      <w:r>
        <w:rPr>
          <w:rFonts w:hAnsi="方正黑体_GBK" w:cs="方正黑体_GBK" w:hint="eastAsia"/>
          <w:sz w:val="15"/>
          <w:szCs w:val="15"/>
        </w:rPr>
        <w:t>万元，确认认购的产品净值为</w:t>
      </w:r>
      <w:r>
        <w:rPr>
          <w:rFonts w:hAnsi="方正黑体_GBK" w:cs="方正黑体_GBK" w:hint="eastAsia"/>
          <w:sz w:val="15"/>
          <w:szCs w:val="15"/>
        </w:rPr>
        <w:t>1.000000</w:t>
      </w:r>
      <w:r>
        <w:rPr>
          <w:rFonts w:hAnsi="方正黑体_GBK" w:cs="方正黑体_GBK" w:hint="eastAsia"/>
          <w:sz w:val="15"/>
          <w:szCs w:val="15"/>
        </w:rPr>
        <w:t>元，折算份额</w:t>
      </w:r>
      <w:r>
        <w:rPr>
          <w:rFonts w:hAnsi="方正黑体_GBK" w:cs="方正黑体_GBK" w:hint="eastAsia"/>
          <w:sz w:val="15"/>
          <w:szCs w:val="15"/>
        </w:rPr>
        <w:t>100,000</w:t>
      </w:r>
      <w:r>
        <w:rPr>
          <w:rFonts w:hAnsi="方正黑体_GBK" w:cs="方正黑体_GBK" w:hint="eastAsia"/>
          <w:sz w:val="15"/>
          <w:szCs w:val="15"/>
        </w:rPr>
        <w:t>份，该份额在</w:t>
      </w:r>
      <w:r>
        <w:rPr>
          <w:rFonts w:hAnsi="方正黑体_GBK" w:cs="方正黑体_GBK" w:hint="eastAsia"/>
          <w:sz w:val="15"/>
          <w:szCs w:val="15"/>
        </w:rPr>
        <w:t>2023</w:t>
      </w:r>
      <w:r>
        <w:rPr>
          <w:rFonts w:hAnsi="方正黑体_GBK" w:cs="方正黑体_GBK" w:hint="eastAsia"/>
          <w:sz w:val="15"/>
          <w:szCs w:val="15"/>
        </w:rPr>
        <w:t>年</w:t>
      </w:r>
      <w:r>
        <w:rPr>
          <w:rFonts w:hAnsi="方正黑体_GBK" w:cs="方正黑体_GBK" w:hint="eastAsia"/>
          <w:sz w:val="15"/>
          <w:szCs w:val="15"/>
        </w:rPr>
        <w:t>09</w:t>
      </w:r>
      <w:r>
        <w:rPr>
          <w:rFonts w:hAnsi="方正黑体_GBK" w:cs="方正黑体_GBK" w:hint="eastAsia"/>
          <w:sz w:val="15"/>
          <w:szCs w:val="15"/>
        </w:rPr>
        <w:t>月</w:t>
      </w:r>
      <w:r>
        <w:rPr>
          <w:rFonts w:hAnsi="方正黑体_GBK" w:cs="方正黑体_GBK" w:hint="eastAsia"/>
          <w:sz w:val="15"/>
          <w:szCs w:val="15"/>
        </w:rPr>
        <w:t>24</w:t>
      </w:r>
      <w:r>
        <w:rPr>
          <w:rFonts w:hAnsi="方正黑体_GBK" w:cs="方正黑体_GBK" w:hint="eastAsia"/>
          <w:sz w:val="15"/>
          <w:szCs w:val="15"/>
        </w:rPr>
        <w:t>日及之前不可赎回。</w:t>
      </w:r>
    </w:p>
    <w:p w14:paraId="6A1C33A3" w14:textId="77777777" w:rsidR="00EF308B" w:rsidRDefault="006C5FCF">
      <w:pPr>
        <w:spacing w:line="200" w:lineRule="exact"/>
        <w:ind w:firstLine="300"/>
        <w:rPr>
          <w:rFonts w:hAnsi="方正黑体_GBK" w:cs="方正黑体_GBK" w:hint="eastAsia"/>
          <w:sz w:val="15"/>
          <w:szCs w:val="15"/>
        </w:rPr>
      </w:pPr>
      <w:r>
        <w:rPr>
          <w:rFonts w:hAnsi="方正黑体_GBK" w:cs="方正黑体_GBK" w:hint="eastAsia"/>
          <w:sz w:val="15"/>
          <w:szCs w:val="15"/>
        </w:rPr>
        <w:t>情景示例一：投资者于</w:t>
      </w:r>
      <w:r>
        <w:rPr>
          <w:rFonts w:hAnsi="方正黑体_GBK" w:cs="方正黑体_GBK" w:hint="eastAsia"/>
          <w:sz w:val="15"/>
          <w:szCs w:val="15"/>
        </w:rPr>
        <w:t>2023</w:t>
      </w:r>
      <w:r>
        <w:rPr>
          <w:rFonts w:hAnsi="方正黑体_GBK" w:cs="方正黑体_GBK" w:hint="eastAsia"/>
          <w:sz w:val="15"/>
          <w:szCs w:val="15"/>
        </w:rPr>
        <w:t>年</w:t>
      </w:r>
      <w:r>
        <w:rPr>
          <w:rFonts w:hAnsi="方正黑体_GBK" w:cs="方正黑体_GBK" w:hint="eastAsia"/>
          <w:sz w:val="15"/>
          <w:szCs w:val="15"/>
        </w:rPr>
        <w:t>10</w:t>
      </w:r>
      <w:r>
        <w:rPr>
          <w:rFonts w:hAnsi="方正黑体_GBK" w:cs="方正黑体_GBK" w:hint="eastAsia"/>
          <w:sz w:val="15"/>
          <w:szCs w:val="15"/>
        </w:rPr>
        <w:t>月</w:t>
      </w:r>
      <w:r>
        <w:rPr>
          <w:rFonts w:hAnsi="方正黑体_GBK" w:cs="方正黑体_GBK" w:hint="eastAsia"/>
          <w:sz w:val="15"/>
          <w:szCs w:val="15"/>
        </w:rPr>
        <w:t>25</w:t>
      </w:r>
      <w:r>
        <w:rPr>
          <w:rFonts w:hAnsi="方正黑体_GBK" w:cs="方正黑体_GBK" w:hint="eastAsia"/>
          <w:sz w:val="15"/>
          <w:szCs w:val="15"/>
        </w:rPr>
        <w:t>日</w:t>
      </w:r>
      <w:r>
        <w:rPr>
          <w:rFonts w:hAnsi="方正黑体_GBK" w:cs="方正黑体_GBK" w:hint="eastAsia"/>
          <w:sz w:val="15"/>
          <w:szCs w:val="15"/>
        </w:rPr>
        <w:t>10</w:t>
      </w:r>
      <w:r>
        <w:rPr>
          <w:rFonts w:hAnsi="方正黑体_GBK" w:cs="方正黑体_GBK" w:hint="eastAsia"/>
          <w:sz w:val="15"/>
          <w:szCs w:val="15"/>
        </w:rPr>
        <w:t>时申请赎回</w:t>
      </w:r>
      <w:r>
        <w:rPr>
          <w:rFonts w:hAnsi="方正黑体_GBK" w:cs="方正黑体_GBK" w:hint="eastAsia"/>
          <w:sz w:val="15"/>
          <w:szCs w:val="15"/>
        </w:rPr>
        <w:t>50,000</w:t>
      </w:r>
      <w:r>
        <w:rPr>
          <w:rFonts w:hAnsi="方正黑体_GBK" w:cs="方正黑体_GBK" w:hint="eastAsia"/>
          <w:sz w:val="15"/>
          <w:szCs w:val="15"/>
        </w:rPr>
        <w:t>份，赎回确认日产品单位净值折算每份额净值</w:t>
      </w:r>
      <w:r>
        <w:rPr>
          <w:rFonts w:hAnsi="方正黑体_GBK" w:cs="方正黑体_GBK" w:hint="eastAsia"/>
          <w:sz w:val="15"/>
          <w:szCs w:val="15"/>
        </w:rPr>
        <w:t>1.030000</w:t>
      </w:r>
      <w:r>
        <w:rPr>
          <w:rFonts w:hAnsi="方正黑体_GBK" w:cs="方正黑体_GBK" w:hint="eastAsia"/>
          <w:sz w:val="15"/>
          <w:szCs w:val="15"/>
        </w:rPr>
        <w:t>，则客户在资金到帐日收到赎回资金为</w:t>
      </w:r>
      <w:r>
        <w:rPr>
          <w:rFonts w:hAnsi="方正黑体_GBK" w:cs="方正黑体_GBK" w:hint="eastAsia"/>
          <w:sz w:val="15"/>
          <w:szCs w:val="15"/>
        </w:rPr>
        <w:t>51,500</w:t>
      </w:r>
      <w:r>
        <w:rPr>
          <w:rFonts w:hAnsi="方正黑体_GBK" w:cs="方正黑体_GBK" w:hint="eastAsia"/>
          <w:sz w:val="15"/>
          <w:szCs w:val="15"/>
        </w:rPr>
        <w:t>元。</w:t>
      </w:r>
    </w:p>
    <w:p w14:paraId="56F5EA13" w14:textId="77777777" w:rsidR="00EF308B" w:rsidRDefault="006C5FCF">
      <w:pPr>
        <w:spacing w:line="200" w:lineRule="exact"/>
        <w:ind w:firstLine="300"/>
        <w:rPr>
          <w:rFonts w:hAnsi="方正黑体_GBK" w:cs="方正黑体_GBK" w:hint="eastAsia"/>
          <w:sz w:val="15"/>
          <w:szCs w:val="15"/>
        </w:rPr>
      </w:pPr>
      <w:r>
        <w:rPr>
          <w:rFonts w:hAnsi="方正黑体_GBK" w:cs="方正黑体_GBK" w:hint="eastAsia"/>
          <w:sz w:val="15"/>
          <w:szCs w:val="15"/>
        </w:rPr>
        <w:t>情景示例二：投资者于</w:t>
      </w:r>
      <w:r>
        <w:rPr>
          <w:rFonts w:hAnsi="方正黑体_GBK" w:cs="方正黑体_GBK" w:hint="eastAsia"/>
          <w:sz w:val="15"/>
          <w:szCs w:val="15"/>
        </w:rPr>
        <w:t>2023</w:t>
      </w:r>
      <w:r>
        <w:rPr>
          <w:rFonts w:hAnsi="方正黑体_GBK" w:cs="方正黑体_GBK" w:hint="eastAsia"/>
          <w:sz w:val="15"/>
          <w:szCs w:val="15"/>
        </w:rPr>
        <w:t>年</w:t>
      </w:r>
      <w:r>
        <w:rPr>
          <w:rFonts w:hAnsi="方正黑体_GBK" w:cs="方正黑体_GBK" w:hint="eastAsia"/>
          <w:sz w:val="15"/>
          <w:szCs w:val="15"/>
        </w:rPr>
        <w:t>11</w:t>
      </w:r>
      <w:r>
        <w:rPr>
          <w:rFonts w:hAnsi="方正黑体_GBK" w:cs="方正黑体_GBK" w:hint="eastAsia"/>
          <w:sz w:val="15"/>
          <w:szCs w:val="15"/>
        </w:rPr>
        <w:t>月</w:t>
      </w:r>
      <w:r>
        <w:rPr>
          <w:rFonts w:hAnsi="方正黑体_GBK" w:cs="方正黑体_GBK" w:hint="eastAsia"/>
          <w:sz w:val="15"/>
          <w:szCs w:val="15"/>
        </w:rPr>
        <w:t>15</w:t>
      </w:r>
      <w:r>
        <w:rPr>
          <w:rFonts w:hAnsi="方正黑体_GBK" w:cs="方正黑体_GBK" w:hint="eastAsia"/>
          <w:sz w:val="15"/>
          <w:szCs w:val="15"/>
        </w:rPr>
        <w:t>日</w:t>
      </w:r>
      <w:r>
        <w:rPr>
          <w:rFonts w:hAnsi="方正黑体_GBK" w:cs="方正黑体_GBK" w:hint="eastAsia"/>
          <w:sz w:val="15"/>
          <w:szCs w:val="15"/>
        </w:rPr>
        <w:t>10</w:t>
      </w:r>
      <w:r>
        <w:rPr>
          <w:rFonts w:hAnsi="方正黑体_GBK" w:cs="方正黑体_GBK" w:hint="eastAsia"/>
          <w:sz w:val="15"/>
          <w:szCs w:val="15"/>
        </w:rPr>
        <w:t>时申请赎回</w:t>
      </w:r>
      <w:r>
        <w:rPr>
          <w:rFonts w:hAnsi="方正黑体_GBK" w:cs="方正黑体_GBK" w:hint="eastAsia"/>
          <w:sz w:val="15"/>
          <w:szCs w:val="15"/>
        </w:rPr>
        <w:t>20,000</w:t>
      </w:r>
      <w:r>
        <w:rPr>
          <w:rFonts w:hAnsi="方正黑体_GBK" w:cs="方正黑体_GBK" w:hint="eastAsia"/>
          <w:sz w:val="15"/>
          <w:szCs w:val="15"/>
        </w:rPr>
        <w:t>份，赎回确认日产品单位净值折算每份额净值为</w:t>
      </w:r>
      <w:r>
        <w:rPr>
          <w:rFonts w:hAnsi="方正黑体_GBK" w:cs="方正黑体_GBK" w:hint="eastAsia"/>
          <w:sz w:val="15"/>
          <w:szCs w:val="15"/>
        </w:rPr>
        <w:t>0.970000</w:t>
      </w:r>
      <w:r>
        <w:rPr>
          <w:rFonts w:hAnsi="方正黑体_GBK" w:cs="方正黑体_GBK" w:hint="eastAsia"/>
          <w:sz w:val="15"/>
          <w:szCs w:val="15"/>
        </w:rPr>
        <w:t>，则客户在资金到帐日收到赎回资金为</w:t>
      </w:r>
      <w:r>
        <w:rPr>
          <w:rFonts w:hAnsi="方正黑体_GBK" w:cs="方正黑体_GBK" w:hint="eastAsia"/>
          <w:sz w:val="15"/>
          <w:szCs w:val="15"/>
        </w:rPr>
        <w:t>19,400</w:t>
      </w:r>
      <w:r>
        <w:rPr>
          <w:rFonts w:hAnsi="方正黑体_GBK" w:cs="方正黑体_GBK" w:hint="eastAsia"/>
          <w:sz w:val="15"/>
          <w:szCs w:val="15"/>
        </w:rPr>
        <w:t>元。</w:t>
      </w:r>
    </w:p>
    <w:p w14:paraId="3321D064" w14:textId="77777777" w:rsidR="00EF308B" w:rsidRDefault="006C5FCF">
      <w:pPr>
        <w:spacing w:line="200" w:lineRule="exact"/>
        <w:rPr>
          <w:rFonts w:hAnsi="方正黑体_GBK" w:cs="方正黑体_GBK" w:hint="eastAsia"/>
        </w:rPr>
      </w:pPr>
      <w:r>
        <w:rPr>
          <w:rFonts w:hAnsi="方正黑体_GBK" w:cs="方正黑体_GBK" w:hint="eastAsia"/>
          <w:sz w:val="18"/>
        </w:rPr>
        <w:t xml:space="preserve"> </w:t>
      </w:r>
      <w:r>
        <w:rPr>
          <w:rFonts w:hAnsi="方正黑体_GBK" w:cs="方正黑体_GBK" w:hint="eastAsia"/>
          <w:sz w:val="18"/>
        </w:rPr>
        <w:t>以上数据为假设情形中的模拟数据，不代表实际收益，投资须谨慎。</w:t>
      </w:r>
    </w:p>
    <w:p w14:paraId="33445EFA" w14:textId="77777777" w:rsidR="00EF308B" w:rsidRDefault="006C5FCF">
      <w:pPr>
        <w:pStyle w:val="Normalfd6decb6"/>
        <w:widowControl/>
        <w:spacing w:line="200" w:lineRule="exact"/>
        <w:ind w:firstLineChars="200" w:firstLine="300"/>
        <w:rPr>
          <w:rStyle w:val="1270ac8b0270ac8b0Char"/>
          <w:rFonts w:hAnsi="方正黑体_GBK" w:cs="方正黑体_GBK" w:hint="eastAsia"/>
          <w:sz w:val="15"/>
          <w:szCs w:val="15"/>
        </w:rPr>
      </w:pPr>
      <w:r>
        <w:rPr>
          <w:rFonts w:hAnsi="方正黑体_GBK" w:cs="方正黑体_GBK" w:hint="eastAsia"/>
          <w:b/>
          <w:bCs/>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60FC5DB5" w14:textId="77777777" w:rsidR="00EF308B" w:rsidRDefault="006C5FCF">
      <w:pPr>
        <w:pStyle w:val="Normalfd6decb6"/>
        <w:widowControl/>
        <w:spacing w:line="200" w:lineRule="exact"/>
        <w:ind w:firstLineChars="200" w:firstLine="300"/>
        <w:rPr>
          <w:rStyle w:val="1270ac8b0270ac8b0Char"/>
          <w:rFonts w:hAnsi="方正黑体_GBK" w:cs="方正黑体_GBK" w:hint="eastAsia"/>
        </w:rPr>
      </w:pPr>
      <w:r>
        <w:rPr>
          <w:rFonts w:hAnsi="方正黑体_GBK" w:cs="方正黑体_GBK" w:hint="eastAsia"/>
          <w:b/>
          <w:bCs/>
          <w:kern w:val="0"/>
          <w:sz w:val="15"/>
          <w:szCs w:val="15"/>
        </w:rPr>
        <w:t>风险提示：如出现本理财产品所投资的资产或资产组合项下义务人出现无法兑付本金等极端情况，产品运作到期后投资者可能无收益，并可能损失全部本金。</w:t>
      </w:r>
    </w:p>
    <w:p w14:paraId="4CA3CE22" w14:textId="77777777" w:rsidR="00EF308B" w:rsidRDefault="006C5FCF">
      <w:pPr>
        <w:pStyle w:val="Normalfd6decb6"/>
        <w:widowControl/>
        <w:spacing w:line="200" w:lineRule="exact"/>
        <w:rPr>
          <w:rFonts w:hAnsi="方正黑体_GBK" w:cs="方正黑体_GBK" w:hint="eastAsia"/>
          <w:b/>
          <w:kern w:val="0"/>
          <w:sz w:val="15"/>
          <w:szCs w:val="15"/>
        </w:rPr>
      </w:pPr>
      <w:r>
        <w:rPr>
          <w:rFonts w:hAnsi="方正黑体_GBK" w:cs="方正黑体_GBK" w:hint="eastAsia"/>
          <w:b/>
          <w:bCs/>
          <w:kern w:val="0"/>
          <w:sz w:val="15"/>
          <w:szCs w:val="15"/>
        </w:rPr>
        <w:t>第四</w:t>
      </w:r>
      <w:r>
        <w:rPr>
          <w:rFonts w:hAnsi="方正黑体_GBK" w:cs="方正黑体_GBK" w:hint="eastAsia"/>
          <w:b/>
          <w:kern w:val="0"/>
          <w:sz w:val="15"/>
          <w:szCs w:val="15"/>
        </w:rPr>
        <w:t>条</w:t>
      </w:r>
      <w:r>
        <w:rPr>
          <w:rFonts w:hAnsi="方正黑体_GBK" w:cs="方正黑体_GBK" w:hint="eastAsia"/>
          <w:b/>
          <w:kern w:val="0"/>
          <w:sz w:val="15"/>
          <w:szCs w:val="15"/>
        </w:rPr>
        <w:t xml:space="preserve">  </w:t>
      </w:r>
      <w:r>
        <w:rPr>
          <w:rFonts w:hAnsi="方正黑体_GBK" w:cs="方正黑体_GBK" w:hint="eastAsia"/>
          <w:b/>
          <w:kern w:val="0"/>
          <w:sz w:val="15"/>
          <w:szCs w:val="15"/>
        </w:rPr>
        <w:t>理财产品估值</w:t>
      </w:r>
    </w:p>
    <w:p w14:paraId="4327BEF9"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（一）估值日</w:t>
      </w:r>
    </w:p>
    <w:p w14:paraId="66D64161"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本理财产品每个工作日进行估值。</w:t>
      </w:r>
    </w:p>
    <w:p w14:paraId="449707CC"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（二）估值对象</w:t>
      </w:r>
    </w:p>
    <w:p w14:paraId="7112E39D"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本理财产品所拥有的所有资产及负债。</w:t>
      </w:r>
    </w:p>
    <w:p w14:paraId="7CB2FB50"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（三）估值目的</w:t>
      </w:r>
    </w:p>
    <w:p w14:paraId="796020DF"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客观、准确反映理财产品的价值。</w:t>
      </w:r>
    </w:p>
    <w:p w14:paraId="77DA121B"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（四）估值原则</w:t>
      </w:r>
    </w:p>
    <w:p w14:paraId="03F582D5"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理财产品应坚持公允价值计量原则，符合会计准则和监管规定的范围内的可选择摊余成本法计量。</w:t>
      </w:r>
    </w:p>
    <w:p w14:paraId="7CA8E3F1"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（五）估值方法</w:t>
      </w:r>
    </w:p>
    <w:p w14:paraId="763D8816"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sz w:val="15"/>
        </w:rPr>
        <w:t>估值方法中列示的资产品种不代表管理人的实际投向，本理财产品拟投资范围以“投资范围”章节描述为准。</w:t>
      </w:r>
    </w:p>
    <w:p w14:paraId="319AB7CB"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sz w:val="15"/>
        </w:rPr>
        <w:t>1.</w:t>
      </w:r>
      <w:r>
        <w:rPr>
          <w:rFonts w:hAnsi="方正黑体_GBK" w:cs="方正黑体_GBK" w:hint="eastAsia"/>
          <w:sz w:val="15"/>
        </w:rPr>
        <w:t>银行存款、回购等货币市场工具</w:t>
      </w:r>
    </w:p>
    <w:p w14:paraId="1789ADB5"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sz w:val="15"/>
        </w:rPr>
        <w:t>以本金列示，按商定的利率在实际持有期间内逐日计提。</w:t>
      </w:r>
    </w:p>
    <w:p w14:paraId="17D9ACC2"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2.</w:t>
      </w:r>
      <w:r>
        <w:rPr>
          <w:rFonts w:hAnsi="方正黑体_GBK" w:cs="方正黑体_GBK" w:hint="eastAsia"/>
          <w:color w:val="3D3D3D"/>
          <w:sz w:val="15"/>
        </w:rPr>
        <w:t>债券类资产</w:t>
      </w:r>
    </w:p>
    <w:p w14:paraId="14C54434"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6ED63B6E"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3.</w:t>
      </w:r>
      <w:r>
        <w:rPr>
          <w:rFonts w:hAnsi="方正黑体_GBK" w:cs="方正黑体_GBK" w:hint="eastAsia"/>
          <w:color w:val="3D3D3D"/>
          <w:sz w:val="15"/>
        </w:rPr>
        <w:t>非标准化债权类资产</w:t>
      </w:r>
    </w:p>
    <w:p w14:paraId="2BB2E22C"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089B8B87"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4.</w:t>
      </w:r>
      <w:r>
        <w:rPr>
          <w:rFonts w:hAnsi="方正黑体_GBK" w:cs="方正黑体_GBK" w:hint="eastAsia"/>
          <w:color w:val="3D3D3D"/>
          <w:sz w:val="15"/>
        </w:rPr>
        <w:t>证券投资基金</w:t>
      </w:r>
    </w:p>
    <w:p w14:paraId="52446FD7"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268374FB"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5.</w:t>
      </w:r>
      <w:r>
        <w:rPr>
          <w:rFonts w:hAnsi="方正黑体_GBK" w:cs="方正黑体_GBK" w:hint="eastAsia"/>
          <w:color w:val="3D3D3D"/>
          <w:sz w:val="15"/>
        </w:rPr>
        <w:t>股权类资产</w:t>
      </w:r>
    </w:p>
    <w:p w14:paraId="1C2B8DEA"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4DEFFD7C"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6.</w:t>
      </w:r>
      <w:r>
        <w:rPr>
          <w:rFonts w:hAnsi="方正黑体_GBK" w:cs="方正黑体_GBK" w:hint="eastAsia"/>
          <w:color w:val="3D3D3D"/>
          <w:sz w:val="15"/>
        </w:rPr>
        <w:t>资管计划、信托计划等资产</w:t>
      </w:r>
    </w:p>
    <w:p w14:paraId="0ADC4FB9"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存在公允价值的，按照公允价值估值，或采用估值技术确定估值，也可采用被委托机构提供的估值或计量报告。</w:t>
      </w:r>
    </w:p>
    <w:p w14:paraId="40EB1F3C"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7.</w:t>
      </w:r>
      <w:r>
        <w:rPr>
          <w:rFonts w:hAnsi="方正黑体_GBK" w:cs="方正黑体_GBK" w:hint="eastAsia"/>
          <w:color w:val="3D3D3D"/>
          <w:sz w:val="15"/>
        </w:rPr>
        <w:t>其他资产</w:t>
      </w:r>
    </w:p>
    <w:p w14:paraId="171A0F06"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存在公允价值的，按照公允价值估值，或采用估值技术确定估值，也可采用被委托机构提供的估值或计量报告。具体可参考《企业会计准则》以及相关监管政策的规定。</w:t>
      </w:r>
    </w:p>
    <w:p w14:paraId="5DBF24EE"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8.</w:t>
      </w:r>
      <w:r>
        <w:rPr>
          <w:rFonts w:hAnsi="方正黑体_GBK" w:cs="方正黑体_GBK" w:hint="eastAsia"/>
          <w:color w:val="3D3D3D"/>
          <w:sz w:val="15"/>
        </w:rPr>
        <w:t>如果管理人或托管人认为按以上规定的方法对产品资产进行估值不能客观反映其公允价值的，可提出异议，管理人和托管人协商一致后，变更公允价值的确定方式，并从经管理人与托管人协商一致日起执行。</w:t>
      </w:r>
    </w:p>
    <w:p w14:paraId="08F8B0CE"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color w:val="3D3D3D"/>
          <w:sz w:val="15"/>
        </w:rPr>
        <w:t>9.</w:t>
      </w:r>
      <w:r>
        <w:rPr>
          <w:rFonts w:hAnsi="方正黑体_GBK" w:cs="方正黑体_GBK" w:hint="eastAsia"/>
          <w:color w:val="3D3D3D"/>
          <w:sz w:val="15"/>
        </w:rPr>
        <w:t>如有新增事项或变更事项，按国家最新规定或管理人最新的约定估值。</w:t>
      </w:r>
    </w:p>
    <w:p w14:paraId="47A3895B" w14:textId="77777777" w:rsidR="00EF308B" w:rsidRDefault="006C5FCF">
      <w:pPr>
        <w:spacing w:line="200" w:lineRule="exact"/>
        <w:ind w:firstLine="280"/>
        <w:jc w:val="left"/>
        <w:rPr>
          <w:rFonts w:hAnsi="方正黑体_GBK" w:cs="方正黑体_GBK" w:hint="eastAsia"/>
        </w:rPr>
      </w:pPr>
      <w:r>
        <w:rPr>
          <w:rFonts w:hAnsi="方正黑体_GBK" w:cs="方正黑体_GBK" w:hint="eastAsia"/>
          <w:sz w:val="15"/>
        </w:rPr>
        <w:t>开放式理财产品在前一估值日内，产品资产净值</w:t>
      </w:r>
      <w:r>
        <w:rPr>
          <w:rFonts w:hAnsi="方正黑体_GBK" w:cs="方正黑体_GBK" w:hint="eastAsia"/>
          <w:sz w:val="15"/>
        </w:rPr>
        <w:t>50%</w:t>
      </w:r>
      <w:r>
        <w:rPr>
          <w:rFonts w:hAnsi="方正黑体_GBK" w:cs="方正黑体_GBK" w:hint="eastAsia"/>
          <w:sz w:val="15"/>
        </w:rPr>
        <w:t>以上的资产不具备活跃交易市场或者在活跃市场中无报价，且不能采用估值技术可靠计量公允价值的，管理人将暂停该产品估值，并采取延缓支付赎回款项或暂停接受理财产品认购、申购、赎回申请等措施。管理人将在采取上述一种或多种措施后</w:t>
      </w:r>
      <w:r>
        <w:rPr>
          <w:rFonts w:hAnsi="方正黑体_GBK" w:cs="方正黑体_GBK" w:hint="eastAsia"/>
          <w:sz w:val="15"/>
        </w:rPr>
        <w:t>3</w:t>
      </w:r>
      <w:r>
        <w:rPr>
          <w:rFonts w:hAnsi="方正黑体_GBK" w:cs="方正黑体_GBK" w:hint="eastAsia"/>
          <w:sz w:val="15"/>
        </w:rPr>
        <w:t>个交易日内告知投资者，并说明运用相关措施的原因、拟采取的应对安排等，投资者需重新进行资金安排。</w:t>
      </w:r>
    </w:p>
    <w:p w14:paraId="67D93C93"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（六）估值错误及暂停估值</w:t>
      </w:r>
    </w:p>
    <w:p w14:paraId="13F5CF69" w14:textId="77777777" w:rsidR="00EF308B" w:rsidRDefault="006C5FCF">
      <w:pPr>
        <w:spacing w:line="200" w:lineRule="exact"/>
        <w:ind w:firstLine="300"/>
        <w:rPr>
          <w:rFonts w:hAnsi="方正黑体_GBK" w:cs="方正黑体_GBK" w:hint="eastAsia"/>
        </w:rPr>
      </w:pPr>
      <w:r>
        <w:rPr>
          <w:rFonts w:hAnsi="方正黑体_GBK" w:cs="方正黑体_GBK" w:hint="eastAsia"/>
          <w:sz w:val="15"/>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5822BA39" w14:textId="77777777" w:rsidR="00EF308B" w:rsidRDefault="006C5FCF">
      <w:pPr>
        <w:pStyle w:val="Normalfd6decb6"/>
        <w:widowControl/>
        <w:spacing w:line="200" w:lineRule="exact"/>
        <w:rPr>
          <w:rFonts w:hAnsi="方正黑体_GBK" w:cs="方正黑体_GBK" w:hint="eastAsia"/>
          <w:b/>
          <w:bCs/>
          <w:kern w:val="0"/>
          <w:sz w:val="15"/>
          <w:szCs w:val="15"/>
        </w:rPr>
      </w:pPr>
      <w:r>
        <w:rPr>
          <w:rFonts w:hAnsi="方正黑体_GBK" w:cs="方正黑体_GBK" w:hint="eastAsia"/>
          <w:b/>
          <w:bCs/>
          <w:kern w:val="0"/>
          <w:sz w:val="15"/>
          <w:szCs w:val="15"/>
        </w:rPr>
        <w:t>第五条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信息披露</w:t>
      </w:r>
    </w:p>
    <w:p w14:paraId="474EF6B2" w14:textId="77777777" w:rsidR="00EF308B" w:rsidRDefault="006C5FCF">
      <w:pPr>
        <w:pStyle w:val="Normalfd6decb6"/>
        <w:widowControl/>
        <w:numPr>
          <w:ilvl w:val="0"/>
          <w:numId w:val="3"/>
        </w:numPr>
        <w:spacing w:line="200" w:lineRule="exact"/>
        <w:ind w:left="0" w:firstLineChars="200" w:firstLine="300"/>
        <w:rPr>
          <w:rFonts w:hAnsi="方正黑体_GBK" w:cs="方正黑体_GBK" w:hint="eastAsia"/>
          <w:b/>
          <w:bCs/>
          <w:kern w:val="0"/>
          <w:sz w:val="15"/>
          <w:szCs w:val="15"/>
        </w:rPr>
      </w:pPr>
      <w:r>
        <w:rPr>
          <w:rFonts w:hAnsi="方正黑体_GBK" w:cs="方正黑体_GBK" w:hint="eastAsia"/>
          <w:b/>
          <w:bCs/>
          <w:kern w:val="0"/>
          <w:sz w:val="15"/>
          <w:szCs w:val="15"/>
        </w:rPr>
        <w:t>信息披露渠道</w:t>
      </w:r>
    </w:p>
    <w:p w14:paraId="3B5AEA46" w14:textId="77777777" w:rsidR="00EF308B" w:rsidRDefault="006C5FCF">
      <w:pPr>
        <w:spacing w:line="200" w:lineRule="exact"/>
        <w:rPr>
          <w:rFonts w:hAnsi="方正黑体_GBK" w:cs="方正黑体_GBK" w:hint="eastAsia"/>
        </w:rPr>
      </w:pPr>
      <w:r>
        <w:rPr>
          <w:rFonts w:hAnsi="方正黑体_GBK" w:cs="方正黑体_GBK" w:hint="eastAsia"/>
          <w:color w:val="3D3D3D"/>
          <w:sz w:val="15"/>
        </w:rPr>
        <w:t xml:space="preserve">  </w:t>
      </w:r>
      <w:r>
        <w:rPr>
          <w:rFonts w:hAnsi="方正黑体_GBK" w:cs="方正黑体_GBK" w:hint="eastAsia"/>
          <w:color w:val="3D3D3D"/>
          <w:sz w:val="15"/>
        </w:rPr>
        <w:t>本理财产品的信息披露渠道包括但不限于南银理财官网（</w:t>
      </w:r>
      <w:r>
        <w:rPr>
          <w:rFonts w:hAnsi="方正黑体_GBK" w:cs="方正黑体_GBK" w:hint="eastAsia"/>
          <w:color w:val="3D3D3D"/>
          <w:sz w:val="15"/>
        </w:rPr>
        <w:t>www.nanyinwealth.com</w:t>
      </w:r>
      <w:r>
        <w:rPr>
          <w:rFonts w:hAnsi="方正黑体_GBK" w:cs="方正黑体_GBK" w:hint="eastAsia"/>
          <w:color w:val="3D3D3D"/>
          <w:sz w:val="15"/>
        </w:rPr>
        <w:t>）、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29DA5094" w14:textId="77777777" w:rsidR="00EF308B" w:rsidRDefault="006C5FCF">
      <w:pPr>
        <w:pStyle w:val="Normalfd6decb6"/>
        <w:widowControl/>
        <w:numPr>
          <w:ilvl w:val="0"/>
          <w:numId w:val="3"/>
        </w:numPr>
        <w:spacing w:line="200" w:lineRule="exact"/>
        <w:ind w:left="0" w:firstLineChars="200" w:firstLine="300"/>
        <w:rPr>
          <w:rFonts w:hAnsi="方正黑体_GBK" w:cs="方正黑体_GBK" w:hint="eastAsia"/>
          <w:b/>
          <w:bCs/>
          <w:kern w:val="0"/>
          <w:sz w:val="15"/>
          <w:szCs w:val="15"/>
        </w:rPr>
      </w:pPr>
      <w:r>
        <w:rPr>
          <w:rFonts w:hAnsi="方正黑体_GBK" w:cs="方正黑体_GBK" w:hint="eastAsia"/>
          <w:b/>
          <w:bCs/>
          <w:kern w:val="0"/>
          <w:sz w:val="15"/>
          <w:szCs w:val="15"/>
        </w:rPr>
        <w:t>信息披露的内容及时间</w:t>
      </w:r>
    </w:p>
    <w:p w14:paraId="37520CBE"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 xml:space="preserve"> </w:t>
      </w:r>
      <w:r>
        <w:rPr>
          <w:rFonts w:hAnsi="方正黑体_GBK" w:cs="方正黑体_GBK" w:hint="eastAsia"/>
          <w:color w:val="3D3D3D"/>
          <w:kern w:val="0"/>
          <w:sz w:val="15"/>
          <w:szCs w:val="15"/>
        </w:rPr>
        <w:t>净值信息</w:t>
      </w:r>
    </w:p>
    <w:p w14:paraId="61BF99BB" w14:textId="77777777" w:rsidR="00EF308B" w:rsidRDefault="006C5FCF">
      <w:pPr>
        <w:pStyle w:val="Normalfd6decb6"/>
        <w:widowControl/>
        <w:spacing w:line="200" w:lineRule="exact"/>
        <w:ind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管理人在本理财产品存续期间至少按日向投资者披露净值。</w:t>
      </w:r>
    </w:p>
    <w:p w14:paraId="0E798A6E"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产品发行公告</w:t>
      </w:r>
    </w:p>
    <w:p w14:paraId="67C05C39" w14:textId="77777777" w:rsidR="00EF308B" w:rsidRDefault="006C5FCF">
      <w:pPr>
        <w:pStyle w:val="Normalfd6decb6"/>
        <w:widowControl/>
        <w:spacing w:line="200" w:lineRule="exact"/>
        <w:ind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管理人将在本理财产品成立后</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个工作日内披露产品发行公告。</w:t>
      </w:r>
    </w:p>
    <w:p w14:paraId="599EF4BC"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定期报告</w:t>
      </w:r>
    </w:p>
    <w:p w14:paraId="421FBE11" w14:textId="77777777" w:rsidR="00EF308B" w:rsidRDefault="006C5FCF">
      <w:pPr>
        <w:pStyle w:val="Normalfd6decb6"/>
        <w:widowControl/>
        <w:spacing w:line="200" w:lineRule="exact"/>
        <w:ind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管理人将在每个季度结束之日起</w:t>
      </w:r>
      <w:r>
        <w:rPr>
          <w:rFonts w:hAnsi="方正黑体_GBK" w:cs="方正黑体_GBK" w:hint="eastAsia"/>
          <w:color w:val="3D3D3D"/>
          <w:kern w:val="0"/>
          <w:sz w:val="15"/>
          <w:szCs w:val="15"/>
        </w:rPr>
        <w:t>15</w:t>
      </w:r>
      <w:r>
        <w:rPr>
          <w:rFonts w:hAnsi="方正黑体_GBK" w:cs="方正黑体_GBK" w:hint="eastAsia"/>
          <w:color w:val="3D3D3D"/>
          <w:kern w:val="0"/>
          <w:sz w:val="15"/>
          <w:szCs w:val="15"/>
        </w:rPr>
        <w:t>个工作日内、上半年结束之日起</w:t>
      </w:r>
      <w:r>
        <w:rPr>
          <w:rFonts w:hAnsi="方正黑体_GBK" w:cs="方正黑体_GBK" w:hint="eastAsia"/>
          <w:color w:val="3D3D3D"/>
          <w:kern w:val="0"/>
          <w:sz w:val="15"/>
          <w:szCs w:val="15"/>
        </w:rPr>
        <w:t>60</w:t>
      </w:r>
      <w:r>
        <w:rPr>
          <w:rFonts w:hAnsi="方正黑体_GBK" w:cs="方正黑体_GBK" w:hint="eastAsia"/>
          <w:color w:val="3D3D3D"/>
          <w:kern w:val="0"/>
          <w:sz w:val="15"/>
          <w:szCs w:val="15"/>
        </w:rPr>
        <w:t>个工作日内、每年结束之日起</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个工作日内披露本理财产品的季度、半年和年度报告，如果本理财产品成立不足</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个工作日或者剩余存续期不超过</w:t>
      </w:r>
      <w:r>
        <w:rPr>
          <w:rFonts w:hAnsi="方正黑体_GBK" w:cs="方正黑体_GBK" w:hint="eastAsia"/>
          <w:color w:val="3D3D3D"/>
          <w:kern w:val="0"/>
          <w:sz w:val="15"/>
          <w:szCs w:val="15"/>
        </w:rPr>
        <w:t>90</w:t>
      </w:r>
      <w:r>
        <w:rPr>
          <w:rFonts w:hAnsi="方正黑体_GBK" w:cs="方正黑体_GBK" w:hint="eastAsia"/>
          <w:color w:val="3D3D3D"/>
          <w:kern w:val="0"/>
          <w:sz w:val="15"/>
          <w:szCs w:val="15"/>
        </w:rPr>
        <w:t>个工作日的，管理人可以不编制产品当期的季度、半年和年度报告。</w:t>
      </w:r>
    </w:p>
    <w:p w14:paraId="56CB6FFC"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到期公告</w:t>
      </w:r>
    </w:p>
    <w:p w14:paraId="55940045" w14:textId="77777777" w:rsidR="00EF308B" w:rsidRDefault="006C5FCF">
      <w:pPr>
        <w:pStyle w:val="Normalfd6decb6"/>
        <w:widowControl/>
        <w:spacing w:line="200" w:lineRule="exact"/>
        <w:ind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管理人将在本理财产品终止后</w:t>
      </w:r>
      <w:r>
        <w:rPr>
          <w:rFonts w:hAnsi="方正黑体_GBK" w:cs="方正黑体_GBK" w:hint="eastAsia"/>
          <w:color w:val="3D3D3D"/>
          <w:kern w:val="0"/>
          <w:sz w:val="15"/>
          <w:szCs w:val="15"/>
        </w:rPr>
        <w:t>5</w:t>
      </w:r>
      <w:r>
        <w:rPr>
          <w:rFonts w:hAnsi="方正黑体_GBK" w:cs="方正黑体_GBK" w:hint="eastAsia"/>
          <w:color w:val="3D3D3D"/>
          <w:kern w:val="0"/>
          <w:sz w:val="15"/>
          <w:szCs w:val="15"/>
        </w:rPr>
        <w:t>个工作日内披露产品到期公告。</w:t>
      </w:r>
    </w:p>
    <w:p w14:paraId="29DB3C39"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重大事项公告</w:t>
      </w:r>
    </w:p>
    <w:p w14:paraId="5AA2126C" w14:textId="77777777" w:rsidR="00EF308B" w:rsidRDefault="006C5FCF">
      <w:pPr>
        <w:pStyle w:val="Normalfd6decb6"/>
        <w:widowControl/>
        <w:spacing w:line="200" w:lineRule="exact"/>
        <w:ind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管理人将在发生可能对本理财产品投资者或者理财产品收益产生重大影响的事件后</w:t>
      </w:r>
      <w:r>
        <w:rPr>
          <w:rFonts w:hAnsi="方正黑体_GBK" w:cs="方正黑体_GBK" w:hint="eastAsia"/>
          <w:color w:val="3D3D3D"/>
          <w:kern w:val="0"/>
          <w:sz w:val="15"/>
          <w:szCs w:val="15"/>
        </w:rPr>
        <w:t>2</w:t>
      </w:r>
      <w:r>
        <w:rPr>
          <w:rFonts w:hAnsi="方正黑体_GBK" w:cs="方正黑体_GBK" w:hint="eastAsia"/>
          <w:color w:val="3D3D3D"/>
          <w:kern w:val="0"/>
          <w:sz w:val="15"/>
          <w:szCs w:val="15"/>
        </w:rPr>
        <w:t>个工作日内披露重大事项公告。</w:t>
      </w:r>
    </w:p>
    <w:p w14:paraId="16A9B086"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临时公告</w:t>
      </w:r>
    </w:p>
    <w:p w14:paraId="06E5BEC1" w14:textId="77777777" w:rsidR="00EF308B" w:rsidRDefault="006C5FCF">
      <w:pPr>
        <w:pStyle w:val="Normalfd6decb6"/>
        <w:widowControl/>
        <w:spacing w:line="200" w:lineRule="exact"/>
        <w:ind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理财产品在运作管理过程中，发生可能对理财产品持有人权益产生影响的事项时，管理人将根据法律法规规定及时进行临时信息披露。</w:t>
      </w:r>
    </w:p>
    <w:p w14:paraId="36D39CD3"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关联交易信息披露</w:t>
      </w:r>
    </w:p>
    <w:p w14:paraId="6F3412A8" w14:textId="77777777" w:rsidR="00EF308B" w:rsidRDefault="006C5FCF">
      <w:pPr>
        <w:pStyle w:val="Normalfd6decb6"/>
        <w:widowControl/>
        <w:spacing w:line="200" w:lineRule="exact"/>
        <w:ind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p>
    <w:p w14:paraId="3BBCA63A"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账单</w:t>
      </w:r>
    </w:p>
    <w:p w14:paraId="4F41C7D3" w14:textId="77777777" w:rsidR="00EF308B" w:rsidRDefault="006C5FCF">
      <w:pPr>
        <w:pStyle w:val="Normalfd6decb6"/>
        <w:widowControl/>
        <w:spacing w:line="200" w:lineRule="exact"/>
        <w:ind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p>
    <w:p w14:paraId="299BD1CE" w14:textId="77777777" w:rsidR="00EF308B" w:rsidRDefault="006C5FCF">
      <w:pPr>
        <w:pStyle w:val="Normalfd6decb6"/>
        <w:widowControl/>
        <w:numPr>
          <w:ilvl w:val="0"/>
          <w:numId w:val="4"/>
        </w:numPr>
        <w:spacing w:line="200" w:lineRule="exact"/>
        <w:ind w:left="0" w:firstLineChars="200" w:firstLine="300"/>
        <w:rPr>
          <w:rFonts w:hAnsi="方正黑体_GBK" w:cs="方正黑体_GBK" w:hint="eastAsia"/>
          <w:b/>
          <w:bCs/>
          <w:color w:val="3D3D3D"/>
          <w:kern w:val="0"/>
          <w:sz w:val="15"/>
          <w:szCs w:val="15"/>
        </w:rPr>
      </w:pPr>
      <w:r>
        <w:rPr>
          <w:rFonts w:hAnsi="方正黑体_GBK" w:cs="方正黑体_GBK" w:hint="eastAsia"/>
          <w:b/>
          <w:bCs/>
          <w:color w:val="3D3D3D"/>
          <w:kern w:val="0"/>
          <w:sz w:val="15"/>
          <w:szCs w:val="15"/>
        </w:rPr>
        <w:t>在本理财产品存续期内：</w:t>
      </w:r>
    </w:p>
    <w:p w14:paraId="59CC91BE" w14:textId="77777777" w:rsidR="00EF308B" w:rsidRDefault="006C5FCF">
      <w:pPr>
        <w:pStyle w:val="Normalfd6decb6"/>
        <w:widowControl/>
        <w:spacing w:line="200" w:lineRule="exact"/>
        <w:ind w:firstLineChars="200" w:firstLine="300"/>
        <w:rPr>
          <w:rFonts w:hAnsi="方正黑体_GBK" w:cs="方正黑体_GBK" w:hint="eastAsia"/>
          <w:b/>
          <w:bCs/>
          <w:color w:val="3D3D3D"/>
          <w:kern w:val="0"/>
          <w:sz w:val="15"/>
          <w:szCs w:val="15"/>
        </w:rPr>
      </w:pPr>
      <w:r>
        <w:rPr>
          <w:rFonts w:hAnsi="方正黑体_GBK" w:cs="方正黑体_GBK" w:hint="eastAsia"/>
          <w:b/>
          <w:bCs/>
          <w:color w:val="3D3D3D"/>
          <w:kern w:val="0"/>
          <w:sz w:val="15"/>
          <w:szCs w:val="15"/>
        </w:rPr>
        <w:t>（</w:t>
      </w:r>
      <w:r>
        <w:rPr>
          <w:rFonts w:hAnsi="方正黑体_GBK" w:cs="方正黑体_GBK" w:hint="eastAsia"/>
          <w:b/>
          <w:bCs/>
          <w:color w:val="3D3D3D"/>
          <w:kern w:val="0"/>
          <w:sz w:val="15"/>
          <w:szCs w:val="15"/>
        </w:rPr>
        <w:t>1</w:t>
      </w:r>
      <w:r>
        <w:rPr>
          <w:rFonts w:hAnsi="方正黑体_GBK" w:cs="方正黑体_GBK" w:hint="eastAsia"/>
          <w:b/>
          <w:bCs/>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180011EC" w14:textId="77777777" w:rsidR="00EF308B" w:rsidRDefault="006C5FCF">
      <w:pPr>
        <w:pStyle w:val="Normalfd6decb6"/>
        <w:widowControl/>
        <w:spacing w:line="200" w:lineRule="exact"/>
        <w:ind w:firstLineChars="200" w:firstLine="300"/>
        <w:rPr>
          <w:rFonts w:hAnsi="方正黑体_GBK" w:cs="方正黑体_GBK" w:hint="eastAsia"/>
          <w:b/>
          <w:bCs/>
          <w:color w:val="3D3D3D"/>
          <w:kern w:val="0"/>
          <w:sz w:val="15"/>
          <w:szCs w:val="15"/>
        </w:rPr>
      </w:pPr>
      <w:r>
        <w:rPr>
          <w:rFonts w:hAnsi="方正黑体_GBK" w:cs="方正黑体_GBK" w:hint="eastAsia"/>
          <w:b/>
          <w:bCs/>
          <w:color w:val="3D3D3D"/>
          <w:kern w:val="0"/>
          <w:sz w:val="15"/>
          <w:szCs w:val="15"/>
        </w:rPr>
        <w:t>（</w:t>
      </w:r>
      <w:r>
        <w:rPr>
          <w:rFonts w:hAnsi="方正黑体_GBK" w:cs="方正黑体_GBK" w:hint="eastAsia"/>
          <w:b/>
          <w:bCs/>
          <w:color w:val="3D3D3D"/>
          <w:kern w:val="0"/>
          <w:sz w:val="15"/>
          <w:szCs w:val="15"/>
        </w:rPr>
        <w:t>2</w:t>
      </w:r>
      <w:r>
        <w:rPr>
          <w:rFonts w:hAnsi="方正黑体_GBK" w:cs="方正黑体_GBK" w:hint="eastAsia"/>
          <w:b/>
          <w:bCs/>
          <w:color w:val="3D3D3D"/>
          <w:kern w:val="0"/>
          <w:sz w:val="15"/>
          <w:szCs w:val="15"/>
        </w:rPr>
        <w:t>）若因市场情况等发生变化或是出于维护本理财产品正常运营或管理的需要，或基于甲方合理认定的其他情形，甲方有权单方面对本理财产品的销售文件进行修订，包括但不限于对本理财产品的投资范围、投资资产种类、投资比例或已约定的收费项目、条件、标准和方式等进行调整，并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55BC53CA" w14:textId="77777777" w:rsidR="00EF308B" w:rsidRDefault="006C5FCF">
      <w:pPr>
        <w:pStyle w:val="Normalfd6decb6"/>
        <w:widowControl/>
        <w:spacing w:line="200" w:lineRule="exact"/>
        <w:ind w:firstLineChars="200"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10.</w:t>
      </w:r>
      <w:r>
        <w:rPr>
          <w:rFonts w:hAnsi="方正黑体_GBK" w:cs="方正黑体_GBK" w:hint="eastAsia"/>
          <w:color w:val="3D3D3D"/>
          <w:kern w:val="0"/>
          <w:sz w:val="15"/>
          <w:szCs w:val="15"/>
        </w:rPr>
        <w:t>其他公告</w:t>
      </w:r>
    </w:p>
    <w:p w14:paraId="34E74A0B" w14:textId="77777777" w:rsidR="00EF308B" w:rsidRDefault="006C5FCF">
      <w:pPr>
        <w:pStyle w:val="Normalfd6decb6"/>
        <w:widowControl/>
        <w:spacing w:line="200" w:lineRule="exact"/>
        <w:ind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理财产品在运作管理过程中，管理人根据实际运作情况发布的其他公告。</w:t>
      </w:r>
    </w:p>
    <w:p w14:paraId="281063C9" w14:textId="77777777" w:rsidR="00EF308B" w:rsidRDefault="006C5FCF">
      <w:pPr>
        <w:pStyle w:val="Normalfd6decb6"/>
        <w:widowControl/>
        <w:spacing w:line="200" w:lineRule="exact"/>
        <w:ind w:firstLineChars="200" w:firstLine="300"/>
        <w:rPr>
          <w:rFonts w:hAnsi="方正黑体_GBK" w:cs="方正黑体_GBK" w:hint="eastAsia"/>
          <w:b/>
          <w:bCs/>
          <w:kern w:val="0"/>
          <w:sz w:val="15"/>
          <w:szCs w:val="15"/>
        </w:rPr>
      </w:pPr>
      <w:r>
        <w:rPr>
          <w:rFonts w:hAnsi="方正黑体_GBK" w:cs="方正黑体_GBK" w:hint="eastAsia"/>
          <w:b/>
          <w:bCs/>
          <w:kern w:val="0"/>
          <w:sz w:val="15"/>
          <w:szCs w:val="15"/>
        </w:rPr>
        <w:t>第六条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投资者保护提示</w:t>
      </w:r>
    </w:p>
    <w:p w14:paraId="17D0DD0E" w14:textId="77777777" w:rsidR="00EF308B" w:rsidRDefault="006C5FCF">
      <w:pPr>
        <w:pStyle w:val="Normalfd6decb6"/>
        <w:widowControl/>
        <w:spacing w:line="200" w:lineRule="exact"/>
        <w:ind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您如对销售机构产品推介和销售等服务有任何意见或建议，您可通过拨打销售机构客服电话进行咨询及反馈。</w:t>
      </w:r>
    </w:p>
    <w:p w14:paraId="42BD1D0E" w14:textId="77777777" w:rsidR="00EF308B" w:rsidRDefault="006C5FCF">
      <w:pPr>
        <w:pStyle w:val="Normalfd6decb6"/>
        <w:widowControl/>
        <w:spacing w:line="200" w:lineRule="exact"/>
        <w:ind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您如对理财产品设计、投资管理等事项有任何意见或建议，您可通过拨打管理人客服电话进行咨询及反馈。</w:t>
      </w:r>
    </w:p>
    <w:p w14:paraId="6C107A0D" w14:textId="77777777" w:rsidR="00EF308B" w:rsidRDefault="006C5FCF">
      <w:pPr>
        <w:pStyle w:val="Normalfd6decb6"/>
        <w:widowControl/>
        <w:spacing w:line="200" w:lineRule="exact"/>
        <w:ind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销售机构及管理人的联系方式详见《投资者权益须知》第八条。</w:t>
      </w:r>
    </w:p>
    <w:p w14:paraId="4F272801" w14:textId="77777777" w:rsidR="00EF308B" w:rsidRDefault="006C5FCF">
      <w:pPr>
        <w:pStyle w:val="Normalfd6decb6"/>
        <w:widowControl/>
        <w:spacing w:line="200" w:lineRule="exact"/>
        <w:ind w:firstLineChars="200" w:firstLine="300"/>
        <w:rPr>
          <w:rFonts w:hAnsi="方正黑体_GBK" w:cs="方正黑体_GBK" w:hint="eastAsia"/>
          <w:b/>
          <w:bCs/>
          <w:kern w:val="0"/>
          <w:sz w:val="15"/>
          <w:szCs w:val="15"/>
        </w:rPr>
      </w:pPr>
      <w:r>
        <w:rPr>
          <w:rFonts w:hAnsi="方正黑体_GBK" w:cs="方正黑体_GBK" w:hint="eastAsia"/>
          <w:b/>
          <w:bCs/>
          <w:kern w:val="0"/>
          <w:sz w:val="15"/>
          <w:szCs w:val="15"/>
        </w:rPr>
        <w:t>第七条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法律适用和争议解决</w:t>
      </w:r>
    </w:p>
    <w:p w14:paraId="2C367BC4" w14:textId="77777777" w:rsidR="00EF308B" w:rsidRDefault="006C5FCF">
      <w:pPr>
        <w:pStyle w:val="Normalfd6decb6"/>
        <w:widowControl/>
        <w:spacing w:line="200" w:lineRule="exact"/>
        <w:ind w:firstLine="300"/>
        <w:rPr>
          <w:rFonts w:hAnsi="方正黑体_GBK" w:cs="方正黑体_GBK" w:hint="eastAsia"/>
          <w:color w:val="3D3D3D"/>
          <w:kern w:val="0"/>
          <w:sz w:val="15"/>
          <w:szCs w:val="15"/>
        </w:rPr>
      </w:pPr>
      <w:r>
        <w:rPr>
          <w:rFonts w:hAnsi="方正黑体_GBK" w:cs="方正黑体_GBK" w:hint="eastAsia"/>
          <w:color w:val="3D3D3D"/>
          <w:kern w:val="0"/>
          <w:sz w:val="15"/>
          <w:szCs w:val="15"/>
        </w:rPr>
        <w:t>理财产品销售文件的订立、生效、履行、解释、修改和终止等事项的适用法律和争议解决方式按照销售协议书的相关约定执行。</w:t>
      </w:r>
    </w:p>
    <w:p w14:paraId="4136DA08" w14:textId="77777777" w:rsidR="00EF308B" w:rsidRDefault="006C5FCF">
      <w:pPr>
        <w:pStyle w:val="Normalfd6decb6"/>
        <w:widowControl/>
        <w:spacing w:line="200" w:lineRule="exact"/>
        <w:ind w:firstLineChars="200" w:firstLine="300"/>
        <w:rPr>
          <w:rFonts w:hAnsi="方正黑体_GBK" w:cs="方正黑体_GBK" w:hint="eastAsia"/>
          <w:b/>
          <w:bCs/>
          <w:kern w:val="0"/>
          <w:sz w:val="15"/>
          <w:szCs w:val="15"/>
        </w:rPr>
      </w:pPr>
      <w:r>
        <w:rPr>
          <w:rFonts w:hAnsi="方正黑体_GBK" w:cs="方正黑体_GBK" w:hint="eastAsia"/>
          <w:b/>
          <w:bCs/>
          <w:kern w:val="0"/>
          <w:sz w:val="15"/>
          <w:szCs w:val="15"/>
        </w:rPr>
        <w:t>第八条</w:t>
      </w:r>
      <w:r>
        <w:rPr>
          <w:rFonts w:hAnsi="方正黑体_GBK" w:cs="方正黑体_GBK" w:hint="eastAsia"/>
          <w:b/>
          <w:bCs/>
          <w:kern w:val="0"/>
          <w:sz w:val="15"/>
          <w:szCs w:val="15"/>
        </w:rPr>
        <w:t xml:space="preserve">  </w:t>
      </w:r>
      <w:r>
        <w:rPr>
          <w:rFonts w:hAnsi="方正黑体_GBK" w:cs="方正黑体_GBK" w:hint="eastAsia"/>
          <w:b/>
          <w:bCs/>
          <w:kern w:val="0"/>
          <w:sz w:val="15"/>
          <w:szCs w:val="15"/>
        </w:rPr>
        <w:t>重要提示</w:t>
      </w:r>
    </w:p>
    <w:p w14:paraId="705737D9" w14:textId="77777777" w:rsidR="00EF308B" w:rsidRDefault="006C5FCF">
      <w:pPr>
        <w:pStyle w:val="Normalfd6decb6"/>
        <w:widowControl/>
        <w:spacing w:line="200" w:lineRule="exact"/>
        <w:ind w:firstLineChars="200" w:firstLine="300"/>
        <w:rPr>
          <w:rFonts w:hAnsi="方正黑体_GBK" w:cs="方正黑体_GBK" w:hint="eastAsia"/>
          <w:b/>
          <w:bCs/>
          <w:kern w:val="0"/>
          <w:sz w:val="15"/>
          <w:szCs w:val="15"/>
        </w:rPr>
      </w:pPr>
      <w:r>
        <w:rPr>
          <w:rFonts w:hAnsi="方正黑体_GBK" w:cs="方正黑体_GBK" w:hint="eastAsia"/>
          <w:b/>
          <w:bCs/>
          <w:kern w:val="0"/>
          <w:sz w:val="15"/>
          <w:szCs w:val="15"/>
        </w:rPr>
        <w:t>请您一定仔细阅读本理财产品销售文件，了解理财产品具体情况，关注投资风险，自主决定是否投资。</w:t>
      </w:r>
    </w:p>
    <w:p w14:paraId="5D0682F5" w14:textId="77777777" w:rsidR="00EF308B" w:rsidRDefault="006C5FCF">
      <w:pPr>
        <w:pStyle w:val="Normalfd6decb6"/>
        <w:widowControl/>
        <w:spacing w:line="200" w:lineRule="exact"/>
        <w:ind w:firstLineChars="200" w:firstLine="300"/>
        <w:rPr>
          <w:rFonts w:hAnsi="方正黑体_GBK" w:cs="方正黑体_GBK" w:hint="eastAsia"/>
          <w:b/>
          <w:bCs/>
          <w:kern w:val="0"/>
          <w:sz w:val="15"/>
          <w:szCs w:val="15"/>
        </w:rPr>
      </w:pPr>
      <w:r>
        <w:rPr>
          <w:rFonts w:hAnsi="方正黑体_GBK" w:cs="方正黑体_GBK" w:hint="eastAsia"/>
          <w:b/>
          <w:bCs/>
          <w:kern w:val="0"/>
          <w:sz w:val="15"/>
          <w:szCs w:val="15"/>
        </w:rPr>
        <w:t>投资者特此同意并授权：管理人及销售机构有权按照法律法规规定，遵循正当、必要的原则，收集、使用投资者个人信息，包括但不限于根据法律法规规定、监管或有权机关要求、理财业务需要等采集、处理及使用投资者身份、持有理财产品、理财产品交易等信息，以及</w:t>
      </w:r>
      <w:r>
        <w:rPr>
          <w:rFonts w:hAnsi="方正黑体_GBK" w:cs="方正黑体_GBK" w:hint="eastAsia"/>
          <w:b/>
          <w:bCs/>
          <w:kern w:val="0"/>
          <w:sz w:val="15"/>
          <w:szCs w:val="15"/>
        </w:rPr>
        <w:t>在办理与理财产品相关事项需要的情况下向服务机构及其他管理人或销售机构认为必要的业务合作机构提供投资者相关信息。</w:t>
      </w:r>
      <w:r>
        <w:rPr>
          <w:rFonts w:hAnsi="方正黑体_GBK" w:cs="方正黑体_GBK" w:hint="eastAsia"/>
          <w:b/>
          <w:bCs/>
          <w:kern w:val="0"/>
          <w:sz w:val="15"/>
          <w:szCs w:val="15"/>
        </w:rPr>
        <w:t>管理人及销售机构保证信息采集、处理及使用的安全性和合法性</w:t>
      </w:r>
      <w:r>
        <w:rPr>
          <w:rFonts w:hAnsi="方正黑体_GBK" w:cs="方正黑体_GBK" w:hint="eastAsia"/>
          <w:b/>
          <w:bCs/>
          <w:kern w:val="0"/>
          <w:sz w:val="15"/>
          <w:szCs w:val="15"/>
        </w:rPr>
        <w:t>。</w:t>
      </w:r>
    </w:p>
    <w:p w14:paraId="5DDAC60C" w14:textId="77777777" w:rsidR="00EF308B" w:rsidRDefault="006C5FCF">
      <w:pPr>
        <w:pStyle w:val="Normalfd6decb6"/>
        <w:widowControl/>
        <w:spacing w:line="200" w:lineRule="exact"/>
        <w:ind w:firstLineChars="200" w:firstLine="300"/>
        <w:rPr>
          <w:rFonts w:hAnsi="方正黑体_GBK" w:cs="方正黑体_GBK" w:hint="eastAsia"/>
          <w:b/>
          <w:bCs/>
          <w:color w:val="3D3D3D"/>
          <w:kern w:val="0"/>
          <w:sz w:val="15"/>
          <w:szCs w:val="15"/>
        </w:rPr>
      </w:pPr>
      <w:r>
        <w:rPr>
          <w:rFonts w:hAnsi="方正黑体_GBK" w:cs="方正黑体_GBK" w:hint="eastAsia"/>
          <w:b/>
          <w:bCs/>
          <w:kern w:val="0"/>
          <w:sz w:val="15"/>
          <w:szCs w:val="15"/>
        </w:rPr>
        <w:t>本理财产品说明书在法律许可的范围内由管理人负责解释。若投资者对本理财说明书的内容有任何疑问或异议，可与管理人或销售机构联系，管理人或销售机构将及时接听、记录投资者的意见或建议，并与投资者协商共同解决。</w:t>
      </w:r>
    </w:p>
    <w:p w14:paraId="2CEC9A6B" w14:textId="77777777" w:rsidR="00EF308B" w:rsidRDefault="006C5FCF">
      <w:pPr>
        <w:pStyle w:val="Normalfd6decb6"/>
        <w:widowControl/>
        <w:rPr>
          <w:rFonts w:hAnsi="方正黑体_GBK" w:cs="方正黑体_GBK" w:hint="eastAsia"/>
          <w:b/>
          <w:bCs/>
          <w:color w:val="3D3D3D"/>
          <w:kern w:val="0"/>
          <w:sz w:val="15"/>
          <w:szCs w:val="15"/>
        </w:rPr>
      </w:pPr>
      <w:r>
        <w:rPr>
          <w:rFonts w:hAnsi="方正黑体_GBK" w:cs="方正黑体_GBK" w:hint="eastAsia"/>
          <w:b/>
          <w:bCs/>
          <w:color w:val="3D3D3D"/>
          <w:kern w:val="0"/>
          <w:sz w:val="15"/>
          <w:szCs w:val="15"/>
        </w:rPr>
        <w:t>风险提示：</w:t>
      </w:r>
    </w:p>
    <w:p w14:paraId="0BECCF78" w14:textId="77777777" w:rsidR="00EF308B" w:rsidRDefault="006C5FCF">
      <w:pPr>
        <w:pStyle w:val="Normalfd6decb6"/>
        <w:tabs>
          <w:tab w:val="left" w:pos="8033"/>
        </w:tabs>
        <w:jc w:val="left"/>
        <w:rPr>
          <w:rFonts w:hAnsi="方正黑体_GBK" w:cs="方正黑体_GBK" w:hint="eastAsia"/>
        </w:rPr>
      </w:pPr>
      <w:r>
        <w:rPr>
          <w:rFonts w:hAnsi="方正黑体_GBK" w:cs="方正黑体_GBK" w:hint="eastAsia"/>
          <w:b/>
          <w:bCs/>
          <w:color w:val="3D3D3D"/>
          <w:kern w:val="0"/>
          <w:sz w:val="15"/>
          <w:szCs w:val="15"/>
        </w:rPr>
        <w:t>本理财产品是</w:t>
      </w:r>
      <w:r>
        <w:rPr>
          <w:rFonts w:hAnsi="方正黑体_GBK" w:cs="方正黑体_GBK" w:hint="eastAsia"/>
          <w:b/>
          <w:bCs/>
          <w:i/>
          <w:iCs/>
          <w:kern w:val="0"/>
          <w:sz w:val="20"/>
          <w:u w:val="single"/>
        </w:rPr>
        <w:t>开放式、固定收益类、公募、净值型</w:t>
      </w:r>
      <w:r>
        <w:rPr>
          <w:rFonts w:hAnsi="方正黑体_GBK" w:cs="方正黑体_GBK" w:hint="eastAsia"/>
          <w:b/>
          <w:bCs/>
          <w:color w:val="3D3D3D"/>
          <w:kern w:val="0"/>
          <w:sz w:val="15"/>
          <w:szCs w:val="15"/>
        </w:rPr>
        <w:t>理财产品，</w:t>
      </w:r>
      <w:r>
        <w:rPr>
          <w:rFonts w:hAnsi="方正黑体_GBK" w:cs="方正黑体_GBK" w:hint="eastAsia"/>
          <w:b/>
          <w:bCs/>
          <w:i/>
          <w:iCs/>
          <w:color w:val="3D3D3D"/>
          <w:kern w:val="0"/>
          <w:sz w:val="21"/>
          <w:szCs w:val="21"/>
          <w:u w:val="single"/>
        </w:rPr>
        <w:t>不保证本金和收益</w:t>
      </w:r>
      <w:r>
        <w:rPr>
          <w:rFonts w:hAnsi="方正黑体_GBK" w:cs="方正黑体_GBK" w:hint="eastAsia"/>
          <w:b/>
          <w:bCs/>
          <w:color w:val="3D3D3D"/>
          <w:kern w:val="0"/>
          <w:sz w:val="15"/>
          <w:szCs w:val="15"/>
        </w:rPr>
        <w:t>，您的本金与收益可能会蒙受重大损失，您应仔细阅读《理财产品风险揭示书》《理财产品说明书》《投资者权益须知》《理财产品销售协议书》《理财产品投资协议书》，充分认识投资风险，谨慎投资。</w:t>
      </w:r>
    </w:p>
    <w:sectPr w:rsidR="00EF308B">
      <w:headerReference w:type="default" r:id="rId7"/>
      <w:footerReference w:type="default" r:id="rId8"/>
      <w:pgSz w:w="11907" w:h="16839"/>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92335" w14:textId="77777777" w:rsidR="00EF308B" w:rsidRDefault="006C5FCF">
      <w:r>
        <w:separator/>
      </w:r>
    </w:p>
  </w:endnote>
  <w:endnote w:type="continuationSeparator" w:id="0">
    <w:p w14:paraId="1555450A" w14:textId="77777777" w:rsidR="00EF308B" w:rsidRDefault="006C5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方正黑体_GBK">
    <w:altName w:val="微软雅黑"/>
    <w:charset w:val="86"/>
    <w:family w:val="auto"/>
    <w:pitch w:val="default"/>
    <w:sig w:usb0="00000000" w:usb1="00000000" w:usb2="0000000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YaHei_PDF_Subset">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6CDB2" w14:textId="77777777" w:rsidR="00EF308B" w:rsidRDefault="006C5FCF">
    <w:pPr>
      <w:pStyle w:val="a4"/>
      <w:tabs>
        <w:tab w:val="clear" w:pos="8307"/>
        <w:tab w:val="right" w:pos="8306"/>
      </w:tabs>
      <w:jc w:val="center"/>
    </w:pPr>
    <w:r>
      <w:rPr>
        <w:b/>
        <w:sz w:val="24"/>
        <w:szCs w:val="24"/>
      </w:rPr>
      <w:fldChar w:fldCharType="begin"/>
    </w:r>
    <w:r>
      <w:rPr>
        <w:b/>
      </w:rPr>
      <w:instrText>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rPr>
      <w:t>11</w:t>
    </w:r>
    <w:r>
      <w:rPr>
        <w:b/>
        <w:sz w:val="24"/>
        <w:szCs w:val="24"/>
      </w:rPr>
      <w:fldChar w:fldCharType="end"/>
    </w:r>
  </w:p>
  <w:p w14:paraId="3E0DF41D" w14:textId="77777777" w:rsidR="00EF308B" w:rsidRDefault="00EF308B">
    <w:pPr>
      <w:pStyle w:val="a4"/>
      <w:tabs>
        <w:tab w:val="clear" w:pos="8307"/>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AF96E" w14:textId="77777777" w:rsidR="00EF308B" w:rsidRDefault="006C5FCF">
      <w:r>
        <w:separator/>
      </w:r>
    </w:p>
  </w:footnote>
  <w:footnote w:type="continuationSeparator" w:id="0">
    <w:p w14:paraId="58084D74" w14:textId="77777777" w:rsidR="00EF308B" w:rsidRDefault="006C5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F50E" w14:textId="77777777" w:rsidR="00EF308B" w:rsidRDefault="006C5FCF">
    <w:pPr>
      <w:pStyle w:val="a5"/>
      <w:jc w:val="right"/>
    </w:pPr>
    <w:r>
      <w:t>南银理财理财产品销售文件（</w:t>
    </w:r>
    <w:r>
      <w:t>2021</w:t>
    </w:r>
    <w:r>
      <w:t>第</w:t>
    </w:r>
    <w:r>
      <w:t>2</w:t>
    </w:r>
    <w:r>
      <w:t>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multiLevelType w:val="multilevel"/>
    <w:tmpl w:val="00000000"/>
    <w:lvl w:ilvl="0">
      <w:start w:val="1"/>
      <w:numFmt w:val="chineseCountingThousand"/>
      <w:lvlText w:val="（%1）"/>
      <w:legacy w:legacy="1" w:legacySpace="0" w:legacyIndent="420"/>
      <w:lvlJc w:val="left"/>
      <w:pPr>
        <w:ind w:left="704" w:hanging="420"/>
      </w:pPr>
      <w:rPr>
        <w:rFonts w:ascii="方正黑体_GBK" w:eastAsia="方正黑体_GBK" w:hAnsi="方正黑体_GBK" w:hint="eastAsia"/>
        <w:b w:val="0"/>
        <w:bCs w:val="0"/>
      </w:rPr>
    </w:lvl>
    <w:lvl w:ilvl="1">
      <w:start w:val="1"/>
      <w:numFmt w:val="lowerLetter"/>
      <w:lvlText w:val="%2)"/>
      <w:legacy w:legacy="1" w:legacySpace="0" w:legacyIndent="420"/>
      <w:lvlJc w:val="left"/>
      <w:pPr>
        <w:ind w:left="1124" w:hanging="420"/>
      </w:pPr>
      <w:rPr>
        <w:rFonts w:ascii="方正黑体_GBK" w:eastAsia="方正黑体_GBK" w:hAnsi="方正黑体_GBK" w:hint="default"/>
      </w:rPr>
    </w:lvl>
    <w:lvl w:ilvl="2">
      <w:start w:val="1"/>
      <w:numFmt w:val="decimal"/>
      <w:lvlText w:val="%3."/>
      <w:legacy w:legacy="1" w:legacySpace="0" w:legacyIndent="420"/>
      <w:lvlJc w:val="right"/>
      <w:pPr>
        <w:ind w:left="1544" w:hanging="420"/>
      </w:pPr>
      <w:rPr>
        <w:rFonts w:ascii="方正黑体_GBK" w:eastAsia="方正黑体_GBK" w:hAnsi="方正黑体_GBK" w:hint="default"/>
      </w:rPr>
    </w:lvl>
    <w:lvl w:ilvl="3">
      <w:start w:val="1"/>
      <w:numFmt w:val="decimal"/>
      <w:lvlText w:val="%4."/>
      <w:legacy w:legacy="1" w:legacySpace="0" w:legacyIndent="420"/>
      <w:lvlJc w:val="left"/>
      <w:pPr>
        <w:ind w:left="1964" w:hanging="420"/>
      </w:pPr>
      <w:rPr>
        <w:rFonts w:ascii="方正黑体_GBK" w:eastAsia="方正黑体_GBK" w:hAnsi="方正黑体_GBK" w:hint="default"/>
      </w:rPr>
    </w:lvl>
    <w:lvl w:ilvl="4">
      <w:start w:val="1"/>
      <w:numFmt w:val="lowerLetter"/>
      <w:lvlText w:val="%5)"/>
      <w:legacy w:legacy="1" w:legacySpace="0" w:legacyIndent="420"/>
      <w:lvlJc w:val="left"/>
      <w:pPr>
        <w:ind w:left="2384" w:hanging="420"/>
      </w:pPr>
      <w:rPr>
        <w:rFonts w:ascii="方正黑体_GBK" w:eastAsia="方正黑体_GBK" w:hAnsi="方正黑体_GBK" w:hint="default"/>
      </w:rPr>
    </w:lvl>
    <w:lvl w:ilvl="5">
      <w:start w:val="1"/>
      <w:numFmt w:val="decimal"/>
      <w:lvlText w:val="%6."/>
      <w:legacy w:legacy="1" w:legacySpace="0" w:legacyIndent="420"/>
      <w:lvlJc w:val="right"/>
      <w:pPr>
        <w:ind w:left="2804" w:hanging="420"/>
      </w:pPr>
      <w:rPr>
        <w:rFonts w:ascii="方正黑体_GBK" w:eastAsia="方正黑体_GBK" w:hAnsi="方正黑体_GBK" w:hint="default"/>
      </w:rPr>
    </w:lvl>
    <w:lvl w:ilvl="6">
      <w:start w:val="1"/>
      <w:numFmt w:val="decimal"/>
      <w:lvlText w:val="%7."/>
      <w:legacy w:legacy="1" w:legacySpace="0" w:legacyIndent="420"/>
      <w:lvlJc w:val="left"/>
      <w:pPr>
        <w:ind w:left="3224" w:hanging="420"/>
      </w:pPr>
      <w:rPr>
        <w:rFonts w:ascii="方正黑体_GBK" w:eastAsia="方正黑体_GBK" w:hAnsi="方正黑体_GBK" w:hint="default"/>
      </w:rPr>
    </w:lvl>
    <w:lvl w:ilvl="7">
      <w:start w:val="1"/>
      <w:numFmt w:val="lowerLetter"/>
      <w:lvlText w:val="%8)"/>
      <w:legacy w:legacy="1" w:legacySpace="0" w:legacyIndent="420"/>
      <w:lvlJc w:val="left"/>
      <w:pPr>
        <w:ind w:left="3644" w:hanging="420"/>
      </w:pPr>
      <w:rPr>
        <w:rFonts w:ascii="方正黑体_GBK" w:eastAsia="方正黑体_GBK" w:hAnsi="方正黑体_GBK" w:hint="default"/>
      </w:rPr>
    </w:lvl>
    <w:lvl w:ilvl="8">
      <w:start w:val="1"/>
      <w:numFmt w:val="decimal"/>
      <w:lvlText w:val="%9."/>
      <w:legacy w:legacy="1" w:legacySpace="0" w:legacyIndent="420"/>
      <w:lvlJc w:val="right"/>
      <w:pPr>
        <w:ind w:left="4064" w:hanging="420"/>
      </w:pPr>
      <w:rPr>
        <w:rFonts w:ascii="方正黑体_GBK" w:eastAsia="方正黑体_GBK" w:hAnsi="方正黑体_GBK" w:hint="default"/>
      </w:rPr>
    </w:lvl>
  </w:abstractNum>
  <w:abstractNum w:abstractNumId="1" w15:restartNumberingAfterBreak="0">
    <w:nsid w:val="00000001"/>
    <w:multiLevelType w:val="multilevel"/>
    <w:tmpl w:val="00000001"/>
    <w:lvl w:ilvl="0">
      <w:start w:val="1"/>
      <w:numFmt w:val="decimal"/>
      <w:lvlText w:val="（%1）"/>
      <w:legacy w:legacy="1" w:legacySpace="0" w:legacyIndent="420"/>
      <w:lvlJc w:val="left"/>
      <w:pPr>
        <w:ind w:left="709" w:hanging="420"/>
      </w:pPr>
      <w:rPr>
        <w:rFonts w:ascii="方正黑体_GBK" w:eastAsia="方正黑体_GBK" w:hAnsi="方正黑体_GBK" w:cs="Times New Roman" w:hint="default"/>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w:abstractNumId="2" w15:restartNumberingAfterBreak="0">
    <w:nsid w:val="00000002"/>
    <w:multiLevelType w:val="multilevel"/>
    <w:tmpl w:val="00000002"/>
    <w:lvl w:ilvl="0">
      <w:start w:val="1"/>
      <w:numFmt w:val="japaneseCounting"/>
      <w:lvlText w:val="（%1）"/>
      <w:lvlJc w:val="left"/>
      <w:pPr>
        <w:tabs>
          <w:tab w:val="left" w:pos="0"/>
        </w:tabs>
        <w:ind w:left="1021" w:hanging="720"/>
      </w:pPr>
      <w:rPr>
        <w:rFonts w:ascii="方正黑体_GBK" w:eastAsia="方正黑体_GBK" w:hAnsi="方正黑体_GBK" w:hint="default"/>
      </w:rPr>
    </w:lvl>
    <w:lvl w:ilvl="1">
      <w:start w:val="1"/>
      <w:numFmt w:val="lowerLetter"/>
      <w:lvlText w:val="%2)"/>
      <w:lvlJc w:val="left"/>
      <w:pPr>
        <w:tabs>
          <w:tab w:val="left" w:pos="0"/>
        </w:tabs>
        <w:ind w:left="1141" w:hanging="420"/>
      </w:pPr>
      <w:rPr>
        <w:rFonts w:ascii="方正黑体_GBK" w:eastAsia="方正黑体_GBK" w:hAnsi="方正黑体_GBK" w:hint="default"/>
      </w:rPr>
    </w:lvl>
    <w:lvl w:ilvl="2">
      <w:start w:val="1"/>
      <w:numFmt w:val="decimal"/>
      <w:lvlText w:val="%3."/>
      <w:lvlJc w:val="right"/>
      <w:pPr>
        <w:tabs>
          <w:tab w:val="left" w:pos="0"/>
        </w:tabs>
        <w:ind w:left="1561" w:hanging="420"/>
      </w:pPr>
      <w:rPr>
        <w:rFonts w:ascii="方正黑体_GBK" w:eastAsia="方正黑体_GBK" w:hAnsi="方正黑体_GBK" w:hint="default"/>
      </w:rPr>
    </w:lvl>
    <w:lvl w:ilvl="3">
      <w:start w:val="1"/>
      <w:numFmt w:val="decimal"/>
      <w:lvlText w:val="%4."/>
      <w:lvlJc w:val="left"/>
      <w:pPr>
        <w:tabs>
          <w:tab w:val="left" w:pos="0"/>
        </w:tabs>
        <w:ind w:left="1981" w:hanging="420"/>
      </w:pPr>
      <w:rPr>
        <w:rFonts w:ascii="方正黑体_GBK" w:eastAsia="方正黑体_GBK" w:hAnsi="方正黑体_GBK" w:hint="default"/>
      </w:rPr>
    </w:lvl>
    <w:lvl w:ilvl="4">
      <w:start w:val="1"/>
      <w:numFmt w:val="lowerLetter"/>
      <w:lvlText w:val="%5)"/>
      <w:lvlJc w:val="left"/>
      <w:pPr>
        <w:tabs>
          <w:tab w:val="left" w:pos="0"/>
        </w:tabs>
        <w:ind w:left="2401" w:hanging="420"/>
      </w:pPr>
      <w:rPr>
        <w:rFonts w:ascii="方正黑体_GBK" w:eastAsia="方正黑体_GBK" w:hAnsi="方正黑体_GBK" w:hint="default"/>
      </w:rPr>
    </w:lvl>
    <w:lvl w:ilvl="5">
      <w:start w:val="1"/>
      <w:numFmt w:val="decimal"/>
      <w:lvlText w:val="%6."/>
      <w:lvlJc w:val="right"/>
      <w:pPr>
        <w:tabs>
          <w:tab w:val="left" w:pos="0"/>
        </w:tabs>
        <w:ind w:left="2821" w:hanging="420"/>
      </w:pPr>
      <w:rPr>
        <w:rFonts w:ascii="方正黑体_GBK" w:eastAsia="方正黑体_GBK" w:hAnsi="方正黑体_GBK" w:hint="default"/>
      </w:rPr>
    </w:lvl>
    <w:lvl w:ilvl="6">
      <w:start w:val="1"/>
      <w:numFmt w:val="decimal"/>
      <w:lvlText w:val="%7."/>
      <w:lvlJc w:val="left"/>
      <w:pPr>
        <w:tabs>
          <w:tab w:val="left" w:pos="0"/>
        </w:tabs>
        <w:ind w:left="3241" w:hanging="420"/>
      </w:pPr>
      <w:rPr>
        <w:rFonts w:ascii="方正黑体_GBK" w:eastAsia="方正黑体_GBK" w:hAnsi="方正黑体_GBK" w:hint="default"/>
      </w:rPr>
    </w:lvl>
    <w:lvl w:ilvl="7">
      <w:start w:val="1"/>
      <w:numFmt w:val="lowerLetter"/>
      <w:lvlText w:val="%8)"/>
      <w:lvlJc w:val="left"/>
      <w:pPr>
        <w:tabs>
          <w:tab w:val="left" w:pos="0"/>
        </w:tabs>
        <w:ind w:left="3661" w:hanging="420"/>
      </w:pPr>
      <w:rPr>
        <w:rFonts w:ascii="方正黑体_GBK" w:eastAsia="方正黑体_GBK" w:hAnsi="方正黑体_GBK" w:hint="default"/>
      </w:rPr>
    </w:lvl>
    <w:lvl w:ilvl="8">
      <w:start w:val="1"/>
      <w:numFmt w:val="decimal"/>
      <w:lvlText w:val="%9."/>
      <w:lvlJc w:val="right"/>
      <w:pPr>
        <w:tabs>
          <w:tab w:val="left" w:pos="0"/>
        </w:tabs>
        <w:ind w:left="4081" w:hanging="420"/>
      </w:pPr>
      <w:rPr>
        <w:rFonts w:ascii="方正黑体_GBK" w:eastAsia="方正黑体_GBK" w:hAnsi="方正黑体_GBK" w:hint="default"/>
      </w:rPr>
    </w:lvl>
  </w:abstractNum>
  <w:abstractNum w:abstractNumId="3" w15:restartNumberingAfterBreak="0">
    <w:nsid w:val="00000003"/>
    <w:multiLevelType w:val="multilevel"/>
    <w:tmpl w:val="00000003"/>
    <w:lvl w:ilvl="0">
      <w:start w:val="1"/>
      <w:numFmt w:val="decimal"/>
      <w:lvlText w:val="%1."/>
      <w:lvlJc w:val="left"/>
      <w:pPr>
        <w:tabs>
          <w:tab w:val="left" w:pos="0"/>
        </w:tabs>
        <w:ind w:left="660" w:hanging="360"/>
      </w:pPr>
      <w:rPr>
        <w:rFonts w:ascii="方正黑体_GBK" w:eastAsia="方正黑体_GBK" w:hAnsi="方正黑体_GBK" w:hint="default"/>
      </w:rPr>
    </w:lvl>
    <w:lvl w:ilvl="1">
      <w:start w:val="1"/>
      <w:numFmt w:val="lowerLetter"/>
      <w:lvlText w:val="%2)"/>
      <w:lvlJc w:val="left"/>
      <w:pPr>
        <w:tabs>
          <w:tab w:val="left" w:pos="0"/>
        </w:tabs>
        <w:ind w:left="1140" w:hanging="420"/>
      </w:pPr>
      <w:rPr>
        <w:rFonts w:ascii="方正黑体_GBK" w:eastAsia="方正黑体_GBK" w:hAnsi="方正黑体_GBK" w:hint="default"/>
      </w:rPr>
    </w:lvl>
    <w:lvl w:ilvl="2">
      <w:start w:val="1"/>
      <w:numFmt w:val="decimal"/>
      <w:lvlText w:val="%3."/>
      <w:lvlJc w:val="right"/>
      <w:pPr>
        <w:tabs>
          <w:tab w:val="left" w:pos="0"/>
        </w:tabs>
        <w:ind w:left="1560" w:hanging="420"/>
      </w:pPr>
      <w:rPr>
        <w:rFonts w:ascii="方正黑体_GBK" w:eastAsia="方正黑体_GBK" w:hAnsi="方正黑体_GBK" w:hint="default"/>
      </w:rPr>
    </w:lvl>
    <w:lvl w:ilvl="3">
      <w:start w:val="1"/>
      <w:numFmt w:val="decimal"/>
      <w:lvlText w:val="%4."/>
      <w:lvlJc w:val="left"/>
      <w:pPr>
        <w:tabs>
          <w:tab w:val="left" w:pos="0"/>
        </w:tabs>
        <w:ind w:left="1980" w:hanging="420"/>
      </w:pPr>
      <w:rPr>
        <w:rFonts w:ascii="方正黑体_GBK" w:eastAsia="方正黑体_GBK" w:hAnsi="方正黑体_GBK" w:hint="default"/>
      </w:rPr>
    </w:lvl>
    <w:lvl w:ilvl="4">
      <w:start w:val="1"/>
      <w:numFmt w:val="lowerLetter"/>
      <w:lvlText w:val="%5)"/>
      <w:lvlJc w:val="left"/>
      <w:pPr>
        <w:tabs>
          <w:tab w:val="left" w:pos="0"/>
        </w:tabs>
        <w:ind w:left="2400" w:hanging="420"/>
      </w:pPr>
      <w:rPr>
        <w:rFonts w:ascii="方正黑体_GBK" w:eastAsia="方正黑体_GBK" w:hAnsi="方正黑体_GBK" w:hint="default"/>
      </w:rPr>
    </w:lvl>
    <w:lvl w:ilvl="5">
      <w:start w:val="1"/>
      <w:numFmt w:val="decimal"/>
      <w:lvlText w:val="%6."/>
      <w:lvlJc w:val="right"/>
      <w:pPr>
        <w:tabs>
          <w:tab w:val="left" w:pos="0"/>
        </w:tabs>
        <w:ind w:left="2820" w:hanging="420"/>
      </w:pPr>
      <w:rPr>
        <w:rFonts w:ascii="方正黑体_GBK" w:eastAsia="方正黑体_GBK" w:hAnsi="方正黑体_GBK" w:hint="default"/>
      </w:rPr>
    </w:lvl>
    <w:lvl w:ilvl="6">
      <w:start w:val="1"/>
      <w:numFmt w:val="decimal"/>
      <w:lvlText w:val="%7."/>
      <w:lvlJc w:val="left"/>
      <w:pPr>
        <w:tabs>
          <w:tab w:val="left" w:pos="0"/>
        </w:tabs>
        <w:ind w:left="3240" w:hanging="420"/>
      </w:pPr>
      <w:rPr>
        <w:rFonts w:ascii="方正黑体_GBK" w:eastAsia="方正黑体_GBK" w:hAnsi="方正黑体_GBK" w:hint="default"/>
      </w:rPr>
    </w:lvl>
    <w:lvl w:ilvl="7">
      <w:start w:val="1"/>
      <w:numFmt w:val="lowerLetter"/>
      <w:lvlText w:val="%8)"/>
      <w:lvlJc w:val="left"/>
      <w:pPr>
        <w:tabs>
          <w:tab w:val="left" w:pos="0"/>
        </w:tabs>
        <w:ind w:left="3660" w:hanging="420"/>
      </w:pPr>
      <w:rPr>
        <w:rFonts w:ascii="方正黑体_GBK" w:eastAsia="方正黑体_GBK" w:hAnsi="方正黑体_GBK" w:hint="default"/>
      </w:rPr>
    </w:lvl>
    <w:lvl w:ilvl="8">
      <w:start w:val="1"/>
      <w:numFmt w:val="decimal"/>
      <w:lvlText w:val="%9."/>
      <w:lvlJc w:val="right"/>
      <w:pPr>
        <w:tabs>
          <w:tab w:val="left" w:pos="0"/>
        </w:tabs>
        <w:ind w:left="4080" w:hanging="420"/>
      </w:pPr>
      <w:rPr>
        <w:rFonts w:ascii="方正黑体_GBK" w:eastAsia="方正黑体_GBK" w:hAnsi="方正黑体_GBK" w:hint="default"/>
      </w:rPr>
    </w:lvl>
  </w:abstractNum>
  <w:num w:numId="1" w16cid:durableId="307976285">
    <w:abstractNumId w:val="0"/>
  </w:num>
  <w:num w:numId="2" w16cid:durableId="1385908635">
    <w:abstractNumId w:val="1"/>
  </w:num>
  <w:num w:numId="3" w16cid:durableId="2110812849">
    <w:abstractNumId w:val="2"/>
  </w:num>
  <w:num w:numId="4" w16cid:durableId="6847954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trackRevisions/>
  <w:documentProtection w:edit="readOnly" w:enforcement="0"/>
  <w:defaultTabStop w:val="420"/>
  <w:drawingGridHorizontalSpacing w:val="1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4"/>
    <w:compatSetting w:name="useWord2013TrackBottomHyphenation" w:uri="http://schemas.microsoft.com/office/word" w:val="1"/>
  </w:compat>
  <w:docVars>
    <w:docVar w:name="commondata" w:val="eyJoZGlkIjoiMWYwYzZjMjc0ZWUwNTYxNjQxZTk1ZGJlNzhlMGUwOTAifQ=="/>
  </w:docVars>
  <w:rsids>
    <w:rsidRoot w:val="00EF308B"/>
    <w:rsid w:val="006C5FCF"/>
    <w:rsid w:val="007869E8"/>
    <w:rsid w:val="00EF308B"/>
    <w:rsid w:val="05DF4009"/>
    <w:rsid w:val="067E3B3F"/>
    <w:rsid w:val="07225256"/>
    <w:rsid w:val="1A473B8E"/>
    <w:rsid w:val="25D104EA"/>
    <w:rsid w:val="36AD5DB7"/>
    <w:rsid w:val="37023232"/>
    <w:rsid w:val="492F246F"/>
    <w:rsid w:val="5F4B3515"/>
    <w:rsid w:val="61C022DD"/>
    <w:rsid w:val="62B1009C"/>
    <w:rsid w:val="6A0C653B"/>
    <w:rsid w:val="6EEA73EF"/>
    <w:rsid w:val="7A3A1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EEDED"/>
  <w15:docId w15:val="{514AAD3A-2BBF-40A6-BDBB-CBD553F7E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qFormat="1"/>
    <w:lsdException w:name="toc 5" w:qFormat="1"/>
    <w:lsdException w:name="annotation text" w:uiPriority="99"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ascii="方正黑体_GBK" w:eastAsia="方正黑体_GBK"/>
      <w:kern w:val="2"/>
      <w:sz w:val="21"/>
      <w:szCs w:val="21"/>
    </w:rPr>
  </w:style>
  <w:style w:type="paragraph" w:styleId="10">
    <w:name w:val="heading 1"/>
    <w:basedOn w:val="a"/>
    <w:next w:val="a"/>
    <w:qFormat/>
    <w:pPr>
      <w:keepNext/>
      <w:keepLines/>
      <w:spacing w:before="340" w:after="330" w:line="578" w:lineRule="auto"/>
      <w:outlineLvl w:val="0"/>
    </w:pPr>
    <w:rPr>
      <w:b/>
      <w:bCs/>
      <w:kern w:val="44"/>
      <w:sz w:val="44"/>
    </w:rPr>
  </w:style>
  <w:style w:type="paragraph" w:styleId="2">
    <w:name w:val="heading 2"/>
    <w:basedOn w:val="a"/>
    <w:next w:val="a"/>
    <w:qFormat/>
    <w:pPr>
      <w:keepNext/>
      <w:keepLines/>
      <w:spacing w:before="260" w:after="260" w:line="415" w:lineRule="auto"/>
      <w:outlineLvl w:val="1"/>
    </w:pPr>
    <w:rPr>
      <w:b/>
      <w:sz w:val="32"/>
    </w:rPr>
  </w:style>
  <w:style w:type="paragraph" w:styleId="3">
    <w:name w:val="heading 3"/>
    <w:basedOn w:val="a"/>
    <w:next w:val="a"/>
    <w:qFormat/>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引文目录1"/>
    <w:basedOn w:val="a"/>
    <w:next w:val="a"/>
    <w:qFormat/>
    <w:pPr>
      <w:ind w:leftChars="200" w:left="420"/>
    </w:pPr>
  </w:style>
  <w:style w:type="paragraph" w:styleId="a3">
    <w:name w:val="annotation text"/>
    <w:basedOn w:val="a"/>
    <w:uiPriority w:val="99"/>
    <w:unhideWhenUsed/>
    <w:qFormat/>
    <w:pPr>
      <w:jc w:val="left"/>
    </w:pPr>
  </w:style>
  <w:style w:type="paragraph" w:styleId="TOC5">
    <w:name w:val="toc 5"/>
    <w:basedOn w:val="a"/>
    <w:next w:val="a"/>
    <w:qFormat/>
    <w:pPr>
      <w:ind w:left="1680"/>
    </w:pPr>
  </w:style>
  <w:style w:type="paragraph" w:styleId="TOC3">
    <w:name w:val="toc 3"/>
    <w:basedOn w:val="a"/>
    <w:next w:val="a"/>
    <w:qFormat/>
    <w:pPr>
      <w:ind w:left="840"/>
    </w:pPr>
  </w:style>
  <w:style w:type="paragraph" w:styleId="a4">
    <w:name w:val="footer"/>
    <w:basedOn w:val="a"/>
    <w:qFormat/>
    <w:pPr>
      <w:tabs>
        <w:tab w:val="center" w:pos="4153"/>
        <w:tab w:val="right" w:pos="8307"/>
      </w:tabs>
      <w:snapToGrid w:val="0"/>
      <w:jc w:val="left"/>
    </w:pPr>
    <w:rPr>
      <w:sz w:val="18"/>
    </w:rPr>
  </w:style>
  <w:style w:type="paragraph" w:styleId="a5">
    <w:name w:val="header"/>
    <w:basedOn w:val="a"/>
    <w:qFormat/>
    <w:pPr>
      <w:pBdr>
        <w:bottom w:val="single" w:sz="6" w:space="1" w:color="auto"/>
      </w:pBdr>
      <w:tabs>
        <w:tab w:val="center" w:pos="4153"/>
        <w:tab w:val="right" w:pos="8307"/>
      </w:tabs>
      <w:snapToGrid w:val="0"/>
      <w:jc w:val="center"/>
    </w:pPr>
    <w:rPr>
      <w:sz w:val="18"/>
    </w:rPr>
  </w:style>
  <w:style w:type="paragraph" w:styleId="TOC1">
    <w:name w:val="toc 1"/>
    <w:basedOn w:val="a"/>
    <w:next w:val="a"/>
    <w:qFormat/>
  </w:style>
  <w:style w:type="paragraph" w:styleId="TOC4">
    <w:name w:val="toc 4"/>
    <w:basedOn w:val="a"/>
    <w:next w:val="a"/>
    <w:qFormat/>
    <w:pPr>
      <w:ind w:left="1260"/>
    </w:pPr>
  </w:style>
  <w:style w:type="paragraph" w:styleId="TOC2">
    <w:name w:val="toc 2"/>
    <w:basedOn w:val="a"/>
    <w:next w:val="a"/>
    <w:qFormat/>
    <w:pPr>
      <w:ind w:left="420"/>
    </w:pPr>
  </w:style>
  <w:style w:type="paragraph" w:styleId="a6">
    <w:name w:val="Normal (Web)"/>
    <w:basedOn w:val="a"/>
    <w:qFormat/>
    <w:pPr>
      <w:widowControl/>
      <w:spacing w:before="102" w:after="102" w:line="1099" w:lineRule="atLeast"/>
      <w:ind w:firstLine="419"/>
      <w:jc w:val="left"/>
      <w:textAlignment w:val="baseline"/>
    </w:pPr>
    <w:rPr>
      <w:rFonts w:ascii="Times New Roman" w:eastAsia="宋体"/>
      <w:color w:val="000000"/>
      <w:kern w:val="0"/>
      <w:sz w:val="24"/>
      <w:szCs w:val="20"/>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Pr>
      <w:b/>
    </w:rPr>
  </w:style>
  <w:style w:type="paragraph" w:customStyle="1" w:styleId="Normal8c656329">
    <w:name w:val="Normal8c656329"/>
    <w:qFormat/>
    <w:pPr>
      <w:widowControl w:val="0"/>
      <w:jc w:val="both"/>
    </w:pPr>
    <w:rPr>
      <w:rFonts w:ascii="方正黑体_GBK" w:eastAsia="方正黑体_GBK"/>
      <w:kern w:val="2"/>
      <w:sz w:val="21"/>
      <w:szCs w:val="21"/>
    </w:rPr>
  </w:style>
  <w:style w:type="paragraph" w:customStyle="1" w:styleId="heading1f6a0623e">
    <w:name w:val="heading 1f6a0623e"/>
    <w:basedOn w:val="Normal8c656329"/>
    <w:next w:val="a"/>
    <w:qFormat/>
    <w:pPr>
      <w:keepNext/>
      <w:keepLines/>
      <w:spacing w:before="340" w:after="330" w:line="578" w:lineRule="auto"/>
      <w:outlineLvl w:val="0"/>
    </w:pPr>
    <w:rPr>
      <w:b/>
      <w:bCs/>
      <w:kern w:val="44"/>
      <w:sz w:val="44"/>
    </w:rPr>
  </w:style>
  <w:style w:type="paragraph" w:customStyle="1" w:styleId="heading20820775a">
    <w:name w:val="heading 20820775a"/>
    <w:basedOn w:val="Normal8c656329"/>
    <w:next w:val="a"/>
    <w:qFormat/>
    <w:pPr>
      <w:keepNext/>
      <w:keepLines/>
      <w:spacing w:before="260" w:after="260" w:line="415" w:lineRule="auto"/>
      <w:outlineLvl w:val="1"/>
    </w:pPr>
    <w:rPr>
      <w:b/>
      <w:sz w:val="32"/>
    </w:rPr>
  </w:style>
  <w:style w:type="paragraph" w:customStyle="1" w:styleId="heading3c8ea7462">
    <w:name w:val="heading 3c8ea7462"/>
    <w:basedOn w:val="Normal8c656329"/>
    <w:next w:val="a"/>
    <w:qFormat/>
    <w:pPr>
      <w:keepNext/>
      <w:keepLines/>
      <w:spacing w:before="260" w:after="260" w:line="415" w:lineRule="auto"/>
      <w:outlineLvl w:val="2"/>
    </w:pPr>
    <w:rPr>
      <w:b/>
      <w:sz w:val="32"/>
    </w:rPr>
  </w:style>
  <w:style w:type="character" w:customStyle="1" w:styleId="DefaultParagraphFont03303f34">
    <w:name w:val="Default Paragraph Font03303f34"/>
    <w:qFormat/>
  </w:style>
  <w:style w:type="paragraph" w:customStyle="1" w:styleId="toc17f12ce8d">
    <w:name w:val="toc 17f12ce8d"/>
    <w:basedOn w:val="Normal8c656329"/>
    <w:next w:val="a"/>
    <w:qFormat/>
  </w:style>
  <w:style w:type="paragraph" w:customStyle="1" w:styleId="toc25c7954b4">
    <w:name w:val="toc 25c7954b4"/>
    <w:basedOn w:val="Normal8c656329"/>
    <w:next w:val="a"/>
    <w:qFormat/>
    <w:pPr>
      <w:ind w:left="420"/>
    </w:pPr>
  </w:style>
  <w:style w:type="paragraph" w:customStyle="1" w:styleId="toc34597f55c">
    <w:name w:val="toc 34597f55c"/>
    <w:basedOn w:val="Normal8c656329"/>
    <w:next w:val="a"/>
    <w:qFormat/>
    <w:pPr>
      <w:ind w:left="840"/>
    </w:pPr>
  </w:style>
  <w:style w:type="paragraph" w:customStyle="1" w:styleId="toc4b1419ae4">
    <w:name w:val="toc 4b1419ae4"/>
    <w:basedOn w:val="Normal8c656329"/>
    <w:next w:val="a"/>
    <w:qFormat/>
    <w:pPr>
      <w:ind w:left="1260"/>
    </w:pPr>
  </w:style>
  <w:style w:type="paragraph" w:customStyle="1" w:styleId="toc587869459">
    <w:name w:val="toc 587869459"/>
    <w:basedOn w:val="Normal8c656329"/>
    <w:next w:val="a"/>
    <w:qFormat/>
    <w:pPr>
      <w:ind w:left="1680"/>
    </w:pPr>
  </w:style>
  <w:style w:type="paragraph" w:customStyle="1" w:styleId="header80b641b0">
    <w:name w:val="header80b641b0"/>
    <w:basedOn w:val="Normal8c656329"/>
    <w:qFormat/>
    <w:pPr>
      <w:pBdr>
        <w:bottom w:val="single" w:sz="6" w:space="1" w:color="auto"/>
      </w:pBdr>
      <w:tabs>
        <w:tab w:val="center" w:pos="4153"/>
        <w:tab w:val="right" w:pos="8307"/>
      </w:tabs>
      <w:snapToGrid w:val="0"/>
      <w:jc w:val="center"/>
    </w:pPr>
    <w:rPr>
      <w:sz w:val="18"/>
    </w:rPr>
  </w:style>
  <w:style w:type="paragraph" w:customStyle="1" w:styleId="footer07f44cbf">
    <w:name w:val="footer07f44cbf"/>
    <w:basedOn w:val="Normal8c656329"/>
    <w:qFormat/>
    <w:pPr>
      <w:tabs>
        <w:tab w:val="center" w:pos="4153"/>
        <w:tab w:val="right" w:pos="8307"/>
      </w:tabs>
      <w:snapToGrid w:val="0"/>
      <w:jc w:val="left"/>
    </w:pPr>
    <w:rPr>
      <w:sz w:val="18"/>
    </w:rPr>
  </w:style>
  <w:style w:type="character" w:customStyle="1" w:styleId="Strong55c6af57">
    <w:name w:val="Strong55c6af57"/>
    <w:qFormat/>
    <w:rPr>
      <w:b/>
    </w:rPr>
  </w:style>
  <w:style w:type="paragraph" w:customStyle="1" w:styleId="annotationtext23">
    <w:name w:val="annotation text23"/>
    <w:next w:val="TOC1"/>
    <w:qFormat/>
    <w:pPr>
      <w:widowControl w:val="0"/>
    </w:pPr>
    <w:rPr>
      <w:rFonts w:ascii="方正黑体_GBK" w:eastAsia="方正黑体_GBK"/>
      <w:kern w:val="2"/>
      <w:sz w:val="21"/>
      <w:szCs w:val="21"/>
    </w:rPr>
  </w:style>
  <w:style w:type="paragraph" w:customStyle="1" w:styleId="Normalfd6decb6">
    <w:name w:val="Normalfd6decb6"/>
    <w:next w:val="TOC1"/>
    <w:qFormat/>
    <w:pPr>
      <w:widowControl w:val="0"/>
      <w:jc w:val="both"/>
    </w:pPr>
    <w:rPr>
      <w:rFonts w:ascii="方正黑体_GBK" w:eastAsia="方正黑体_GBK"/>
      <w:kern w:val="2"/>
      <w:sz w:val="18"/>
      <w:szCs w:val="18"/>
    </w:rPr>
  </w:style>
  <w:style w:type="paragraph" w:customStyle="1" w:styleId="heading13e6c4c3c">
    <w:name w:val="heading 13e6c4c3c"/>
    <w:basedOn w:val="Normalfd6decb6"/>
    <w:next w:val="a"/>
    <w:qFormat/>
    <w:pPr>
      <w:keepNext/>
      <w:keepLines/>
      <w:spacing w:before="340" w:after="330" w:line="578" w:lineRule="auto"/>
      <w:outlineLvl w:val="0"/>
    </w:pPr>
    <w:rPr>
      <w:b/>
      <w:bCs/>
      <w:kern w:val="44"/>
      <w:sz w:val="44"/>
    </w:rPr>
  </w:style>
  <w:style w:type="paragraph" w:customStyle="1" w:styleId="heading245e3bdcf">
    <w:name w:val="heading 245e3bdcf"/>
    <w:basedOn w:val="Normalfd6decb6"/>
    <w:next w:val="a"/>
    <w:qFormat/>
    <w:pPr>
      <w:keepNext/>
      <w:keepLines/>
      <w:spacing w:before="260" w:after="260" w:line="415" w:lineRule="auto"/>
      <w:outlineLvl w:val="1"/>
    </w:pPr>
    <w:rPr>
      <w:b/>
      <w:sz w:val="32"/>
    </w:rPr>
  </w:style>
  <w:style w:type="paragraph" w:customStyle="1" w:styleId="heading3b7cd9761">
    <w:name w:val="heading 3b7cd9761"/>
    <w:basedOn w:val="Normalfd6decb6"/>
    <w:next w:val="a"/>
    <w:qFormat/>
    <w:pPr>
      <w:keepNext/>
      <w:keepLines/>
      <w:spacing w:before="260" w:after="260" w:line="415" w:lineRule="auto"/>
      <w:outlineLvl w:val="2"/>
    </w:pPr>
    <w:rPr>
      <w:b/>
      <w:sz w:val="32"/>
    </w:rPr>
  </w:style>
  <w:style w:type="character" w:customStyle="1" w:styleId="DefaultParagraphFont1ddb1d98">
    <w:name w:val="Default Paragraph Font1ddb1d98"/>
    <w:qFormat/>
  </w:style>
  <w:style w:type="paragraph" w:customStyle="1" w:styleId="NormalIndent7051af35">
    <w:name w:val="Normal Indent7051af35"/>
    <w:basedOn w:val="Normalfd6decb6"/>
    <w:qFormat/>
    <w:pPr>
      <w:ind w:firstLineChars="200" w:firstLine="200"/>
    </w:pPr>
  </w:style>
  <w:style w:type="paragraph" w:customStyle="1" w:styleId="toc5e52b10bd">
    <w:name w:val="toc 5e52b10bd"/>
    <w:basedOn w:val="Normalfd6decb6"/>
    <w:next w:val="a"/>
    <w:qFormat/>
    <w:pPr>
      <w:ind w:left="1680"/>
    </w:pPr>
  </w:style>
  <w:style w:type="paragraph" w:customStyle="1" w:styleId="toc3cd3416d3">
    <w:name w:val="toc 3cd3416d3"/>
    <w:basedOn w:val="Normalfd6decb6"/>
    <w:next w:val="a"/>
    <w:qFormat/>
    <w:pPr>
      <w:ind w:left="840"/>
    </w:pPr>
  </w:style>
  <w:style w:type="paragraph" w:customStyle="1" w:styleId="footera7ad4b9e">
    <w:name w:val="footera7ad4b9e"/>
    <w:basedOn w:val="Normalfd6decb6"/>
    <w:qFormat/>
    <w:pPr>
      <w:tabs>
        <w:tab w:val="center" w:pos="4153"/>
        <w:tab w:val="right" w:pos="8307"/>
      </w:tabs>
      <w:snapToGrid w:val="0"/>
      <w:jc w:val="left"/>
    </w:pPr>
  </w:style>
  <w:style w:type="paragraph" w:customStyle="1" w:styleId="headera61e3d99">
    <w:name w:val="headera61e3d99"/>
    <w:basedOn w:val="Normalfd6decb6"/>
    <w:qFormat/>
    <w:pPr>
      <w:pBdr>
        <w:bottom w:val="single" w:sz="6" w:space="1" w:color="auto"/>
      </w:pBdr>
      <w:tabs>
        <w:tab w:val="center" w:pos="4153"/>
        <w:tab w:val="right" w:pos="8307"/>
      </w:tabs>
      <w:snapToGrid w:val="0"/>
      <w:jc w:val="center"/>
    </w:pPr>
  </w:style>
  <w:style w:type="paragraph" w:customStyle="1" w:styleId="toc12eeb23ec">
    <w:name w:val="toc 12eeb23ec"/>
    <w:basedOn w:val="Normalfd6decb6"/>
    <w:next w:val="a"/>
    <w:qFormat/>
  </w:style>
  <w:style w:type="paragraph" w:customStyle="1" w:styleId="toc4496caa6a">
    <w:name w:val="toc 4496caa6a"/>
    <w:basedOn w:val="Normalfd6decb6"/>
    <w:next w:val="a"/>
    <w:qFormat/>
    <w:pPr>
      <w:ind w:left="1260"/>
    </w:pPr>
  </w:style>
  <w:style w:type="paragraph" w:customStyle="1" w:styleId="toc2b2f6722c">
    <w:name w:val="toc 2b2f6722c"/>
    <w:basedOn w:val="Normalfd6decb6"/>
    <w:next w:val="a"/>
    <w:qFormat/>
    <w:pPr>
      <w:ind w:left="420"/>
    </w:pPr>
  </w:style>
  <w:style w:type="paragraph" w:customStyle="1" w:styleId="NormalWeb1679184d">
    <w:name w:val="Normal (Web)1679184d"/>
    <w:next w:val="a5"/>
    <w:qFormat/>
    <w:pPr>
      <w:spacing w:before="102" w:after="102" w:line="1099" w:lineRule="atLeast"/>
      <w:ind w:firstLine="419"/>
      <w:textAlignment w:val="baseline"/>
    </w:pPr>
    <w:rPr>
      <w:rFonts w:ascii="方正黑体_GBK" w:eastAsia="方正黑体_GBK"/>
      <w:sz w:val="24"/>
      <w:szCs w:val="24"/>
    </w:rPr>
  </w:style>
  <w:style w:type="paragraph" w:customStyle="1" w:styleId="124">
    <w:name w:val="引文目录124"/>
    <w:next w:val="a"/>
    <w:qFormat/>
    <w:pPr>
      <w:widowControl w:val="0"/>
      <w:spacing w:before="100" w:beforeAutospacing="1" w:after="100" w:afterAutospacing="1"/>
      <w:ind w:leftChars="200" w:left="200"/>
      <w:jc w:val="both"/>
      <w:textAlignment w:val="baseline"/>
    </w:pPr>
    <w:rPr>
      <w:rFonts w:ascii="方正黑体_GBK" w:eastAsia="方正黑体_GBK"/>
      <w:kern w:val="2"/>
      <w:sz w:val="21"/>
      <w:szCs w:val="21"/>
    </w:rPr>
  </w:style>
  <w:style w:type="paragraph" w:customStyle="1" w:styleId="Normalc866bd8cc866bd8c">
    <w:name w:val="Normalc866bd8cc866bd8c"/>
    <w:next w:val="TOC1"/>
    <w:qFormat/>
    <w:pPr>
      <w:widowControl w:val="0"/>
      <w:jc w:val="both"/>
    </w:pPr>
    <w:rPr>
      <w:rFonts w:ascii="方正黑体_GBK" w:eastAsia="方正黑体_GBK"/>
      <w:kern w:val="2"/>
      <w:sz w:val="21"/>
      <w:szCs w:val="21"/>
    </w:rPr>
  </w:style>
  <w:style w:type="paragraph" w:customStyle="1" w:styleId="heading18cdefa5c8cdefa5c">
    <w:name w:val="heading 18cdefa5c8cdefa5c"/>
    <w:basedOn w:val="Normalc866bd8cc866bd8c"/>
    <w:next w:val="a"/>
    <w:qFormat/>
    <w:pPr>
      <w:keepNext/>
      <w:keepLines/>
      <w:spacing w:before="340" w:after="330" w:line="578" w:lineRule="auto"/>
      <w:outlineLvl w:val="0"/>
    </w:pPr>
    <w:rPr>
      <w:b/>
      <w:bCs/>
      <w:kern w:val="44"/>
      <w:sz w:val="44"/>
    </w:rPr>
  </w:style>
  <w:style w:type="paragraph" w:customStyle="1" w:styleId="heading2f2aa9dd2f2aa9dd2">
    <w:name w:val="heading 2f2aa9dd2f2aa9dd2"/>
    <w:basedOn w:val="Normalc866bd8cc866bd8c"/>
    <w:next w:val="a"/>
    <w:qFormat/>
    <w:pPr>
      <w:keepNext/>
      <w:keepLines/>
      <w:spacing w:before="260" w:after="260" w:line="415" w:lineRule="auto"/>
      <w:outlineLvl w:val="1"/>
    </w:pPr>
    <w:rPr>
      <w:b/>
      <w:sz w:val="32"/>
    </w:rPr>
  </w:style>
  <w:style w:type="paragraph" w:customStyle="1" w:styleId="heading32b8def692b8def69">
    <w:name w:val="heading 32b8def692b8def69"/>
    <w:basedOn w:val="Normalc866bd8cc866bd8c"/>
    <w:next w:val="a"/>
    <w:qFormat/>
    <w:pPr>
      <w:keepNext/>
      <w:keepLines/>
      <w:spacing w:before="260" w:after="260" w:line="415" w:lineRule="auto"/>
      <w:outlineLvl w:val="2"/>
    </w:pPr>
    <w:rPr>
      <w:b/>
      <w:sz w:val="32"/>
    </w:rPr>
  </w:style>
  <w:style w:type="character" w:customStyle="1" w:styleId="DefaultParagraphFont3a644ee33a644ee3">
    <w:name w:val="Default Paragraph Font3a644ee33a644ee3"/>
    <w:qFormat/>
  </w:style>
  <w:style w:type="paragraph" w:customStyle="1" w:styleId="1135c6abf135c6abf">
    <w:name w:val="引文目录1135c6abf135c6abf"/>
    <w:basedOn w:val="Normalc866bd8cc866bd8c"/>
    <w:next w:val="a"/>
    <w:qFormat/>
    <w:pPr>
      <w:ind w:leftChars="200" w:left="200"/>
    </w:pPr>
  </w:style>
  <w:style w:type="paragraph" w:customStyle="1" w:styleId="toc59acae25c9acae25c">
    <w:name w:val="toc 59acae25c9acae25c"/>
    <w:basedOn w:val="Normalc866bd8cc866bd8c"/>
    <w:next w:val="a"/>
    <w:qFormat/>
    <w:pPr>
      <w:ind w:left="1680"/>
    </w:pPr>
  </w:style>
  <w:style w:type="paragraph" w:customStyle="1" w:styleId="toc3a637f125a637f125">
    <w:name w:val="toc 3a637f125a637f125"/>
    <w:basedOn w:val="Normalc866bd8cc866bd8c"/>
    <w:next w:val="a"/>
    <w:qFormat/>
    <w:pPr>
      <w:ind w:left="840"/>
    </w:pPr>
  </w:style>
  <w:style w:type="paragraph" w:customStyle="1" w:styleId="footerc7beaddbc7beaddb">
    <w:name w:val="footerc7beaddbc7beaddb"/>
    <w:basedOn w:val="Normalc866bd8cc866bd8c"/>
    <w:qFormat/>
    <w:pPr>
      <w:tabs>
        <w:tab w:val="center" w:pos="4153"/>
        <w:tab w:val="right" w:pos="8307"/>
      </w:tabs>
      <w:snapToGrid w:val="0"/>
      <w:jc w:val="left"/>
    </w:pPr>
    <w:rPr>
      <w:sz w:val="18"/>
    </w:rPr>
  </w:style>
  <w:style w:type="paragraph" w:customStyle="1" w:styleId="header103a42b1103a42b1">
    <w:name w:val="header103a42b1103a42b1"/>
    <w:basedOn w:val="Normalc866bd8cc866bd8c"/>
    <w:qFormat/>
    <w:pPr>
      <w:pBdr>
        <w:bottom w:val="single" w:sz="6" w:space="1" w:color="auto"/>
      </w:pBdr>
      <w:tabs>
        <w:tab w:val="center" w:pos="4153"/>
        <w:tab w:val="right" w:pos="8307"/>
      </w:tabs>
      <w:snapToGrid w:val="0"/>
      <w:jc w:val="center"/>
    </w:pPr>
    <w:rPr>
      <w:sz w:val="18"/>
    </w:rPr>
  </w:style>
  <w:style w:type="paragraph" w:customStyle="1" w:styleId="toc18e3c9b1a8e3c9b1a">
    <w:name w:val="toc 18e3c9b1a8e3c9b1a"/>
    <w:basedOn w:val="Normalc866bd8cc866bd8c"/>
    <w:next w:val="a"/>
    <w:qFormat/>
  </w:style>
  <w:style w:type="paragraph" w:customStyle="1" w:styleId="toc45d925cd45d925cd4">
    <w:name w:val="toc 45d925cd45d925cd4"/>
    <w:basedOn w:val="Normalc866bd8cc866bd8c"/>
    <w:next w:val="a"/>
    <w:qFormat/>
    <w:pPr>
      <w:ind w:left="1260"/>
    </w:pPr>
  </w:style>
  <w:style w:type="paragraph" w:customStyle="1" w:styleId="toc283aa3a0f83aa3a0f">
    <w:name w:val="toc 283aa3a0f83aa3a0f"/>
    <w:basedOn w:val="Normalc866bd8cc866bd8c"/>
    <w:next w:val="a"/>
    <w:qFormat/>
    <w:pPr>
      <w:ind w:left="420"/>
    </w:pPr>
  </w:style>
  <w:style w:type="paragraph" w:customStyle="1" w:styleId="1270ac8b0270ac8b0">
    <w:name w:val="列出段落1270ac8b0270ac8b0"/>
    <w:link w:val="1270ac8b0270ac8b0Char"/>
    <w:qFormat/>
    <w:pPr>
      <w:widowControl w:val="0"/>
      <w:ind w:firstLineChars="200" w:firstLine="200"/>
      <w:jc w:val="both"/>
    </w:pPr>
    <w:rPr>
      <w:rFonts w:ascii="方正黑体_GBK" w:eastAsia="方正黑体_GBK"/>
      <w:kern w:val="2"/>
      <w:sz w:val="21"/>
      <w:szCs w:val="21"/>
    </w:rPr>
  </w:style>
  <w:style w:type="character" w:customStyle="1" w:styleId="1270ac8b0270ac8b0Char">
    <w:name w:val="列出段落1270ac8b0270ac8b0 Char"/>
    <w:basedOn w:val="a0"/>
    <w:link w:val="1270ac8b0270ac8b0"/>
    <w:qFormat/>
    <w:rPr>
      <w:rFonts w:ascii="方正黑体_GBK" w:eastAsia="方正黑体_GBK" w:cs="Times New Roman"/>
      <w:snapToGrid/>
      <w:color w:val="auto"/>
      <w:spacing w:val="0"/>
      <w:w w:val="100"/>
      <w:kern w:val="2"/>
      <w:position w:val="0"/>
      <w:sz w:val="21"/>
      <w:szCs w:val="21"/>
      <w:u w:val="none"/>
      <w:shd w:val="clear" w:color="auto" w:fill="auto"/>
      <w:vertAlign w:val="baseline"/>
      <w:lang w:val="en-US" w:eastAsia="zh-CN" w:bidi="ar-SA"/>
    </w:rPr>
  </w:style>
  <w:style w:type="paragraph" w:customStyle="1" w:styleId="Normal8191da778191da77">
    <w:name w:val="Normal8191da778191da77"/>
    <w:qFormat/>
    <w:pPr>
      <w:widowControl w:val="0"/>
      <w:jc w:val="both"/>
    </w:pPr>
    <w:rPr>
      <w:rFonts w:ascii="方正黑体_GBK" w:eastAsia="方正黑体_GBK"/>
      <w:kern w:val="2"/>
      <w:sz w:val="21"/>
      <w:szCs w:val="21"/>
    </w:rPr>
  </w:style>
  <w:style w:type="paragraph" w:customStyle="1" w:styleId="11">
    <w:name w:val="列出段落1"/>
    <w:basedOn w:val="a"/>
    <w:uiPriority w:val="99"/>
    <w:qFormat/>
    <w:pPr>
      <w:ind w:firstLineChars="200" w:firstLine="420"/>
    </w:pPr>
  </w:style>
  <w:style w:type="paragraph" w:customStyle="1" w:styleId="12">
    <w:name w:val="列表段落1"/>
    <w:basedOn w:val="a"/>
    <w:uiPriority w:val="34"/>
    <w:unhideWhenUsed/>
    <w:qFormat/>
    <w:pPr>
      <w:ind w:firstLineChars="200" w:firstLine="420"/>
    </w:pPr>
  </w:style>
  <w:style w:type="character" w:customStyle="1" w:styleId="fontstyle01">
    <w:name w:val="fontstyle01"/>
    <w:basedOn w:val="a0"/>
    <w:qFormat/>
    <w:rPr>
      <w:rFonts w:ascii="MicrosoftYaHei_PDF_Subset" w:hAnsi="MicrosoftYaHei_PDF_Subset"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2596</Words>
  <Characters>14798</Characters>
  <Application>Microsoft Office Word</Application>
  <DocSecurity>0</DocSecurity>
  <Lines>123</Lines>
  <Paragraphs>34</Paragraphs>
  <ScaleCrop>false</ScaleCrop>
  <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ZHANG MINGHAO</cp:lastModifiedBy>
  <cp:revision>1</cp:revision>
  <cp:lastPrinted>2024-08-16T02:58:00Z</cp:lastPrinted>
  <dcterms:created xsi:type="dcterms:W3CDTF">2022-08-09T07:38:00Z</dcterms:created>
  <dcterms:modified xsi:type="dcterms:W3CDTF">2024-08-16T02:58:00Z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3F92FB460A704BC2A4788AF794D0A65D_13</vt:lpwstr>
  </property>
</Properties>
</file>